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4C38" w14:textId="2D9F7E88" w:rsidR="003F7A70" w:rsidRDefault="003F7A70" w:rsidP="003F7A70">
      <w:pPr>
        <w:jc w:val="center"/>
        <w:rPr>
          <w:b/>
          <w:i/>
          <w:sz w:val="32"/>
          <w:szCs w:val="32"/>
        </w:rPr>
      </w:pPr>
      <w:r w:rsidRPr="00E32F27">
        <w:rPr>
          <w:b/>
          <w:i/>
          <w:sz w:val="32"/>
          <w:szCs w:val="32"/>
        </w:rPr>
        <w:t>Департамент образования Воронежской области</w:t>
      </w:r>
    </w:p>
    <w:p w14:paraId="70E1E3D9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24EEDE11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7AC9EABE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2F3F808C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323348B6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74793D63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6A3505E9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0F309ABB" w14:textId="77777777" w:rsidR="003F7A70" w:rsidRDefault="003F7A70" w:rsidP="003F7A70">
      <w:pPr>
        <w:jc w:val="center"/>
        <w:rPr>
          <w:b/>
          <w:i/>
          <w:sz w:val="32"/>
          <w:szCs w:val="32"/>
        </w:rPr>
      </w:pPr>
    </w:p>
    <w:p w14:paraId="56ACBEAA" w14:textId="77777777" w:rsidR="003F7A70" w:rsidRPr="00E32F27" w:rsidRDefault="003F7A70" w:rsidP="003F7A70">
      <w:pPr>
        <w:jc w:val="center"/>
        <w:rPr>
          <w:b/>
          <w:i/>
          <w:sz w:val="32"/>
          <w:szCs w:val="32"/>
        </w:rPr>
      </w:pPr>
    </w:p>
    <w:p w14:paraId="3C1B6B95" w14:textId="77777777" w:rsidR="003F7A70" w:rsidRPr="00E32F27" w:rsidRDefault="003F7A70" w:rsidP="003F7A70">
      <w:pPr>
        <w:jc w:val="center"/>
        <w:rPr>
          <w:b/>
          <w:color w:val="000000"/>
          <w:sz w:val="60"/>
          <w:szCs w:val="60"/>
        </w:rPr>
      </w:pPr>
      <w:r w:rsidRPr="00E32F27">
        <w:rPr>
          <w:b/>
          <w:color w:val="000000"/>
          <w:sz w:val="60"/>
          <w:szCs w:val="60"/>
        </w:rPr>
        <w:t>Статистико-аналитический отчет о результатах ГИА-11</w:t>
      </w:r>
      <w:r w:rsidRPr="00E32F27">
        <w:rPr>
          <w:b/>
          <w:sz w:val="72"/>
          <w:szCs w:val="72"/>
        </w:rPr>
        <w:t xml:space="preserve"> в Воронежской области</w:t>
      </w:r>
    </w:p>
    <w:p w14:paraId="02FAF538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  <w:r w:rsidRPr="00E32F27">
        <w:rPr>
          <w:b/>
          <w:color w:val="000000"/>
          <w:sz w:val="60"/>
          <w:szCs w:val="60"/>
        </w:rPr>
        <w:t>(Часть 1)</w:t>
      </w:r>
      <w:r w:rsidRPr="00E32F27">
        <w:rPr>
          <w:b/>
          <w:color w:val="000000"/>
          <w:sz w:val="60"/>
          <w:szCs w:val="60"/>
        </w:rPr>
        <w:br/>
      </w:r>
    </w:p>
    <w:p w14:paraId="709E20C2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7D5BB440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3ACC5570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4BF68374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4B1DC3D8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4FEF12FB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21B7F509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2940298C" w14:textId="77777777" w:rsidR="003F7A70" w:rsidRDefault="003F7A70" w:rsidP="003F7A70">
      <w:pPr>
        <w:jc w:val="center"/>
        <w:rPr>
          <w:b/>
          <w:color w:val="000000"/>
          <w:sz w:val="60"/>
          <w:szCs w:val="60"/>
        </w:rPr>
      </w:pPr>
    </w:p>
    <w:p w14:paraId="1D869A15" w14:textId="758D0933" w:rsidR="003F7A70" w:rsidRPr="00E32F27" w:rsidRDefault="003F7A70" w:rsidP="003F7A70">
      <w:pPr>
        <w:jc w:val="center"/>
        <w:rPr>
          <w:b/>
          <w:i/>
          <w:sz w:val="32"/>
          <w:szCs w:val="32"/>
        </w:rPr>
      </w:pPr>
      <w:r w:rsidRPr="00E32F27">
        <w:rPr>
          <w:b/>
          <w:i/>
          <w:sz w:val="32"/>
          <w:szCs w:val="32"/>
        </w:rPr>
        <w:t>Воронеж, 202</w:t>
      </w:r>
      <w:r>
        <w:rPr>
          <w:b/>
          <w:i/>
          <w:sz w:val="32"/>
          <w:szCs w:val="32"/>
        </w:rPr>
        <w:t>3</w:t>
      </w:r>
    </w:p>
    <w:p w14:paraId="4FD1D046" w14:textId="77777777" w:rsidR="003F7A70" w:rsidRPr="00E32F27" w:rsidRDefault="003F7A70" w:rsidP="003F7A70">
      <w:pPr>
        <w:jc w:val="center"/>
        <w:rPr>
          <w:b/>
          <w:i/>
          <w:sz w:val="32"/>
          <w:szCs w:val="32"/>
        </w:rPr>
      </w:pPr>
    </w:p>
    <w:p w14:paraId="3F2FF38F" w14:textId="77777777" w:rsidR="003F7A70" w:rsidRPr="00E32F27" w:rsidRDefault="003F7A70" w:rsidP="003F7A70">
      <w:pPr>
        <w:jc w:val="center"/>
      </w:pPr>
      <w:r w:rsidRPr="00E32F27">
        <w:rPr>
          <w:b/>
        </w:rPr>
        <w:t xml:space="preserve">Составители: </w:t>
      </w:r>
      <w:r>
        <w:rPr>
          <w:b/>
        </w:rPr>
        <w:t>Дендебер С.В., Величко А.Ю.</w:t>
      </w:r>
    </w:p>
    <w:p w14:paraId="2516A842" w14:textId="77777777" w:rsidR="001E7F9B" w:rsidRPr="0056623D" w:rsidRDefault="001E7F9B" w:rsidP="00D116BF">
      <w:pPr>
        <w:jc w:val="center"/>
        <w:rPr>
          <w:b/>
          <w:sz w:val="32"/>
          <w:szCs w:val="32"/>
        </w:rPr>
      </w:pPr>
    </w:p>
    <w:p w14:paraId="7141C3DD" w14:textId="10F23984" w:rsidR="00220539" w:rsidRPr="0056623D" w:rsidRDefault="00576F38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 w:rsidR="00550D16"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 w:rsidR="003D0D44">
        <w:rPr>
          <w:b/>
          <w:sz w:val="32"/>
          <w:szCs w:val="32"/>
        </w:rPr>
        <w:t>государственной итоговой аттестации</w:t>
      </w:r>
      <w:r w:rsidR="00B90814">
        <w:rPr>
          <w:b/>
          <w:sz w:val="32"/>
          <w:szCs w:val="32"/>
        </w:rPr>
        <w:t xml:space="preserve"> </w:t>
      </w:r>
      <w:r w:rsidR="00E057C9">
        <w:rPr>
          <w:b/>
          <w:sz w:val="32"/>
          <w:szCs w:val="32"/>
        </w:rPr>
        <w:br/>
        <w:t>по образовательным программам среднего общего образования</w:t>
      </w:r>
      <w:r w:rsidR="00E057C9">
        <w:rPr>
          <w:b/>
          <w:sz w:val="32"/>
          <w:szCs w:val="32"/>
        </w:rPr>
        <w:br/>
      </w:r>
      <w:r w:rsidR="00B90814">
        <w:rPr>
          <w:b/>
          <w:sz w:val="32"/>
          <w:szCs w:val="32"/>
        </w:rPr>
        <w:t xml:space="preserve">в </w:t>
      </w:r>
      <w:r w:rsidR="003D0D44">
        <w:rPr>
          <w:b/>
          <w:sz w:val="32"/>
          <w:szCs w:val="32"/>
        </w:rPr>
        <w:t>202</w:t>
      </w:r>
      <w:r w:rsidR="00E60C1D">
        <w:rPr>
          <w:b/>
          <w:sz w:val="32"/>
          <w:szCs w:val="32"/>
        </w:rPr>
        <w:t>3</w:t>
      </w:r>
      <w:r w:rsidR="00B90814">
        <w:rPr>
          <w:b/>
          <w:sz w:val="32"/>
          <w:szCs w:val="32"/>
        </w:rPr>
        <w:t xml:space="preserve"> году</w:t>
      </w:r>
    </w:p>
    <w:p w14:paraId="0303F7F7" w14:textId="7EC0AC39" w:rsidR="00220539" w:rsidRPr="0056623D" w:rsidRDefault="00220539" w:rsidP="00220539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 xml:space="preserve">в </w:t>
      </w:r>
      <w:r w:rsidR="00025397">
        <w:rPr>
          <w:b/>
          <w:sz w:val="32"/>
          <w:szCs w:val="28"/>
        </w:rPr>
        <w:t>Воронежской области</w:t>
      </w:r>
      <w:r w:rsidRPr="0056623D">
        <w:rPr>
          <w:b/>
          <w:sz w:val="32"/>
          <w:szCs w:val="28"/>
        </w:rPr>
        <w:t xml:space="preserve"> </w:t>
      </w:r>
    </w:p>
    <w:p w14:paraId="4A4C69D0" w14:textId="3EA6D98C" w:rsidR="00220539" w:rsidRPr="003F7A70" w:rsidRDefault="00220539" w:rsidP="003F7A70">
      <w:pPr>
        <w:jc w:val="center"/>
        <w:rPr>
          <w:i/>
          <w:vertAlign w:val="superscript"/>
        </w:rPr>
      </w:pPr>
      <w:r w:rsidRPr="003F7A70">
        <w:rPr>
          <w:i/>
          <w:vertAlign w:val="superscript"/>
        </w:rPr>
        <w:t>(наименование субъекта Российской Федерации)</w:t>
      </w:r>
    </w:p>
    <w:p w14:paraId="70843B69" w14:textId="77777777" w:rsidR="00220539" w:rsidRPr="0056623D" w:rsidRDefault="00220539" w:rsidP="00220539">
      <w:pPr>
        <w:rPr>
          <w:i/>
        </w:rPr>
      </w:pPr>
    </w:p>
    <w:p w14:paraId="1BE81CBD" w14:textId="77777777" w:rsidR="00220539" w:rsidRPr="0056623D" w:rsidRDefault="00220539" w:rsidP="00220539">
      <w:pPr>
        <w:rPr>
          <w:i/>
        </w:rPr>
      </w:pPr>
    </w:p>
    <w:p w14:paraId="32A34039" w14:textId="77777777" w:rsidR="005060D9" w:rsidRPr="0056623D" w:rsidRDefault="005060D9" w:rsidP="00D116BF">
      <w:pPr>
        <w:jc w:val="center"/>
        <w:rPr>
          <w:rStyle w:val="af5"/>
          <w:sz w:val="28"/>
          <w:szCs w:val="32"/>
        </w:rPr>
      </w:pPr>
      <w:r w:rsidRPr="0056623D">
        <w:rPr>
          <w:rStyle w:val="af5"/>
          <w:sz w:val="28"/>
          <w:szCs w:val="32"/>
        </w:rPr>
        <w:t>ПОЯСНИТЕЛЬНАЯ ЗАПИСКА</w:t>
      </w:r>
    </w:p>
    <w:p w14:paraId="3BE3A213" w14:textId="77777777" w:rsidR="005060D9" w:rsidRPr="0056623D" w:rsidRDefault="005060D9" w:rsidP="00D116BF">
      <w:pPr>
        <w:jc w:val="center"/>
        <w:rPr>
          <w:b/>
          <w:bCs/>
          <w:sz w:val="20"/>
          <w:szCs w:val="28"/>
        </w:rPr>
      </w:pPr>
    </w:p>
    <w:p w14:paraId="26CD84CD" w14:textId="1CDB8C1D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>Предлагаемый документ представляет статистико-аналитическ</w:t>
      </w:r>
      <w:r w:rsidR="009F0197">
        <w:rPr>
          <w:bCs/>
          <w:szCs w:val="28"/>
        </w:rPr>
        <w:t>ий</w:t>
      </w:r>
      <w:r w:rsidRPr="0056623D">
        <w:rPr>
          <w:bCs/>
          <w:szCs w:val="28"/>
        </w:rPr>
        <w:t xml:space="preserve"> отчета </w:t>
      </w:r>
      <w:r w:rsidR="00A22F3A" w:rsidRPr="0056623D">
        <w:rPr>
          <w:bCs/>
          <w:szCs w:val="28"/>
        </w:rPr>
        <w:t>о</w:t>
      </w:r>
      <w:r w:rsidR="00A22F3A">
        <w:rPr>
          <w:bCs/>
          <w:szCs w:val="28"/>
        </w:rPr>
        <w:t> </w:t>
      </w:r>
      <w:r w:rsidRPr="0056623D">
        <w:rPr>
          <w:bCs/>
          <w:szCs w:val="28"/>
        </w:rPr>
        <w:t xml:space="preserve">результатах </w:t>
      </w:r>
      <w:r w:rsidR="00550D16">
        <w:rPr>
          <w:bCs/>
          <w:szCs w:val="28"/>
        </w:rPr>
        <w:t xml:space="preserve">государственной итоговой аттестации по образовательным программам среднего общего образования (далее – </w:t>
      </w:r>
      <w:r w:rsidR="003D0D44">
        <w:rPr>
          <w:bCs/>
          <w:szCs w:val="28"/>
        </w:rPr>
        <w:t>ГИА</w:t>
      </w:r>
      <w:r w:rsidR="00550D16">
        <w:rPr>
          <w:bCs/>
          <w:szCs w:val="28"/>
        </w:rPr>
        <w:t>-11)</w:t>
      </w:r>
      <w:r w:rsidR="003D0D44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 xml:space="preserve">в </w:t>
      </w:r>
      <w:r w:rsidR="009F0197">
        <w:rPr>
          <w:bCs/>
          <w:szCs w:val="28"/>
        </w:rPr>
        <w:t>Воронежской области</w:t>
      </w:r>
    </w:p>
    <w:p w14:paraId="356C7468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Целью отчета является </w:t>
      </w:r>
    </w:p>
    <w:p w14:paraId="1CBA7BA5" w14:textId="2BE74FA3" w:rsidR="009B01B3" w:rsidRPr="0056623D" w:rsidRDefault="009B01B3" w:rsidP="005E3A63">
      <w:pPr>
        <w:numPr>
          <w:ilvl w:val="0"/>
          <w:numId w:val="4"/>
        </w:numPr>
        <w:spacing w:line="312" w:lineRule="auto"/>
        <w:ind w:left="0" w:firstLine="426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представление статистических данных о результатах </w:t>
      </w:r>
      <w:r w:rsidR="00550D16">
        <w:rPr>
          <w:bCs/>
          <w:szCs w:val="28"/>
        </w:rPr>
        <w:t>ГИА-11</w:t>
      </w:r>
      <w:r w:rsidR="00550D16" w:rsidRPr="0056623D">
        <w:rPr>
          <w:bCs/>
          <w:szCs w:val="28"/>
        </w:rPr>
        <w:t xml:space="preserve"> </w:t>
      </w:r>
      <w:r w:rsidRPr="0056623D">
        <w:rPr>
          <w:bCs/>
          <w:szCs w:val="28"/>
        </w:rPr>
        <w:t xml:space="preserve">в </w:t>
      </w:r>
      <w:r w:rsidR="009F0197">
        <w:rPr>
          <w:bCs/>
          <w:szCs w:val="28"/>
        </w:rPr>
        <w:t>Воронежской области;</w:t>
      </w:r>
    </w:p>
    <w:p w14:paraId="392635D2" w14:textId="77777777" w:rsidR="009B01B3" w:rsidRPr="0056623D" w:rsidRDefault="009B01B3" w:rsidP="005E3A63">
      <w:pPr>
        <w:numPr>
          <w:ilvl w:val="0"/>
          <w:numId w:val="4"/>
        </w:numPr>
        <w:spacing w:line="312" w:lineRule="auto"/>
        <w:ind w:left="0" w:firstLine="426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проведение методического анализа типичных затруднений </w:t>
      </w:r>
      <w:r w:rsidR="00706E31" w:rsidRPr="0056623D">
        <w:rPr>
          <w:bCs/>
          <w:szCs w:val="28"/>
        </w:rPr>
        <w:t xml:space="preserve">участников </w:t>
      </w:r>
      <w:r w:rsidR="00550D16">
        <w:rPr>
          <w:bCs/>
          <w:szCs w:val="28"/>
        </w:rPr>
        <w:t xml:space="preserve">ГИА-11 </w:t>
      </w:r>
      <w:r w:rsidRPr="0056623D">
        <w:rPr>
          <w:bCs/>
          <w:szCs w:val="28"/>
        </w:rPr>
        <w:t>по учебным предметам и разработка рекомендаций по совершенствованию преподавания;</w:t>
      </w:r>
    </w:p>
    <w:p w14:paraId="09EB7AB5" w14:textId="77777777" w:rsidR="009B01B3" w:rsidRPr="0056623D" w:rsidRDefault="009B01B3" w:rsidP="005E3A63">
      <w:pPr>
        <w:numPr>
          <w:ilvl w:val="0"/>
          <w:numId w:val="4"/>
        </w:numPr>
        <w:spacing w:line="312" w:lineRule="auto"/>
        <w:ind w:left="0" w:firstLine="426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формирование предложений в </w:t>
      </w:r>
      <w:r w:rsidR="00040376" w:rsidRPr="0056623D">
        <w:rPr>
          <w:bCs/>
          <w:szCs w:val="28"/>
        </w:rPr>
        <w:t>«</w:t>
      </w:r>
      <w:r w:rsidRPr="0056623D">
        <w:rPr>
          <w:bCs/>
          <w:szCs w:val="28"/>
        </w:rPr>
        <w:t>дорожную карту</w:t>
      </w:r>
      <w:r w:rsidR="00040376" w:rsidRPr="0056623D">
        <w:rPr>
          <w:bCs/>
          <w:szCs w:val="28"/>
        </w:rPr>
        <w:t>»</w:t>
      </w:r>
      <w:r w:rsidRPr="0056623D">
        <w:rPr>
          <w:bCs/>
          <w:szCs w:val="28"/>
        </w:rPr>
        <w:t xml:space="preserve"> по развитию региональной системы образования (в части выявления и распространения лучших педагогических практик, оказания поддержки </w:t>
      </w:r>
      <w:r w:rsidR="00040376" w:rsidRPr="0056623D">
        <w:rPr>
          <w:bCs/>
          <w:szCs w:val="28"/>
        </w:rPr>
        <w:t>образовательным организациям</w:t>
      </w:r>
      <w:r w:rsidRPr="0056623D">
        <w:rPr>
          <w:bCs/>
          <w:szCs w:val="28"/>
        </w:rPr>
        <w:t>, демонстрирующим устойчиво низкие результаты обучения).</w:t>
      </w:r>
    </w:p>
    <w:p w14:paraId="29CF14D2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</w:p>
    <w:p w14:paraId="085E966E" w14:textId="77777777" w:rsidR="009B01B3" w:rsidRPr="0056623D" w:rsidRDefault="009B01B3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/>
          <w:bCs/>
          <w:szCs w:val="28"/>
        </w:rPr>
        <w:t>Структура отчета</w:t>
      </w:r>
      <w:r w:rsidRPr="0056623D">
        <w:rPr>
          <w:bCs/>
          <w:szCs w:val="28"/>
        </w:rPr>
        <w:t xml:space="preserve"> </w:t>
      </w:r>
    </w:p>
    <w:p w14:paraId="2FBDC125" w14:textId="77777777" w:rsidR="00124F3F" w:rsidRPr="0056623D" w:rsidRDefault="00124F3F" w:rsidP="009B01B3">
      <w:pPr>
        <w:spacing w:line="312" w:lineRule="auto"/>
        <w:ind w:firstLine="567"/>
        <w:jc w:val="both"/>
        <w:rPr>
          <w:bCs/>
          <w:szCs w:val="28"/>
        </w:rPr>
      </w:pPr>
      <w:r w:rsidRPr="0056623D">
        <w:rPr>
          <w:bCs/>
          <w:szCs w:val="28"/>
        </w:rPr>
        <w:t xml:space="preserve">Отчет состоит из </w:t>
      </w:r>
      <w:r w:rsidR="000933F0" w:rsidRPr="0056623D">
        <w:rPr>
          <w:bCs/>
          <w:szCs w:val="28"/>
        </w:rPr>
        <w:t>двух</w:t>
      </w:r>
      <w:r w:rsidRPr="0056623D">
        <w:rPr>
          <w:bCs/>
          <w:szCs w:val="28"/>
        </w:rPr>
        <w:t xml:space="preserve"> </w:t>
      </w:r>
      <w:r w:rsidR="00AA5A9D" w:rsidRPr="0056623D">
        <w:rPr>
          <w:bCs/>
          <w:szCs w:val="28"/>
        </w:rPr>
        <w:t>частей</w:t>
      </w:r>
      <w:r w:rsidRPr="0056623D">
        <w:rPr>
          <w:bCs/>
          <w:szCs w:val="28"/>
        </w:rPr>
        <w:t>:</w:t>
      </w:r>
    </w:p>
    <w:p w14:paraId="1DA77159" w14:textId="2CB0E83E" w:rsidR="00D43617" w:rsidRPr="0056623D" w:rsidRDefault="00A22F3A" w:rsidP="00AA5A9D">
      <w:pPr>
        <w:pStyle w:val="a3"/>
        <w:spacing w:after="0" w:line="312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Глава </w:t>
      </w:r>
      <w:r w:rsidR="00E433CE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124F3F" w:rsidRPr="0063425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43617" w:rsidRPr="0056623D">
        <w:rPr>
          <w:rFonts w:ascii="Times New Roman" w:hAnsi="Times New Roman"/>
          <w:bCs/>
          <w:sz w:val="24"/>
          <w:szCs w:val="24"/>
        </w:rPr>
        <w:t xml:space="preserve">включает в себя общую информацию о результатах проведения </w:t>
      </w:r>
      <w:r w:rsidR="00550D16">
        <w:rPr>
          <w:rFonts w:ascii="Times New Roman" w:hAnsi="Times New Roman"/>
          <w:bCs/>
          <w:sz w:val="24"/>
          <w:szCs w:val="24"/>
        </w:rPr>
        <w:t>ГИА-11</w:t>
      </w:r>
      <w:r w:rsidR="00550D16" w:rsidRPr="0056623D">
        <w:rPr>
          <w:rFonts w:ascii="Times New Roman" w:hAnsi="Times New Roman"/>
          <w:bCs/>
          <w:sz w:val="24"/>
          <w:szCs w:val="24"/>
        </w:rPr>
        <w:t xml:space="preserve"> </w:t>
      </w:r>
      <w:r w:rsidRPr="0056623D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 </w:t>
      </w:r>
      <w:r w:rsidR="009F0197">
        <w:rPr>
          <w:rFonts w:ascii="Times New Roman" w:hAnsi="Times New Roman"/>
          <w:bCs/>
          <w:sz w:val="24"/>
          <w:szCs w:val="24"/>
        </w:rPr>
        <w:t>Воронежской области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в </w:t>
      </w:r>
      <w:r w:rsidR="003D0D44">
        <w:rPr>
          <w:rFonts w:ascii="Times New Roman" w:hAnsi="Times New Roman"/>
          <w:bCs/>
          <w:sz w:val="24"/>
          <w:szCs w:val="24"/>
        </w:rPr>
        <w:t>202</w:t>
      </w:r>
      <w:r w:rsidR="00C70AE7">
        <w:rPr>
          <w:rFonts w:ascii="Times New Roman" w:hAnsi="Times New Roman"/>
          <w:bCs/>
          <w:sz w:val="24"/>
          <w:szCs w:val="24"/>
        </w:rPr>
        <w:t>3</w:t>
      </w:r>
      <w:r w:rsidR="00220539" w:rsidRPr="0056623D">
        <w:rPr>
          <w:rFonts w:ascii="Times New Roman" w:hAnsi="Times New Roman"/>
          <w:bCs/>
          <w:sz w:val="24"/>
          <w:szCs w:val="24"/>
        </w:rPr>
        <w:t xml:space="preserve"> году</w:t>
      </w:r>
      <w:r w:rsidR="00D43617" w:rsidRPr="0056623D">
        <w:rPr>
          <w:rFonts w:ascii="Times New Roman" w:hAnsi="Times New Roman"/>
          <w:bCs/>
          <w:sz w:val="24"/>
          <w:szCs w:val="24"/>
        </w:rPr>
        <w:t>.</w:t>
      </w:r>
    </w:p>
    <w:p w14:paraId="3BB4330E" w14:textId="2EDC137A" w:rsidR="000933F0" w:rsidRPr="00F579AB" w:rsidRDefault="00A22F3A" w:rsidP="00220539">
      <w:pPr>
        <w:spacing w:line="312" w:lineRule="auto"/>
        <w:ind w:firstLine="567"/>
        <w:jc w:val="both"/>
        <w:rPr>
          <w:bCs/>
          <w:szCs w:val="28"/>
        </w:rPr>
      </w:pPr>
      <w:r>
        <w:rPr>
          <w:bCs/>
        </w:rPr>
        <w:t>Глава </w:t>
      </w:r>
      <w:r w:rsidR="00E433CE">
        <w:rPr>
          <w:bCs/>
        </w:rPr>
        <w:t>2</w:t>
      </w:r>
      <w:r w:rsidR="007E6C34">
        <w:rPr>
          <w:bCs/>
        </w:rPr>
        <w:t xml:space="preserve"> </w:t>
      </w:r>
      <w:r w:rsidR="00124F3F" w:rsidRPr="0056623D">
        <w:rPr>
          <w:bCs/>
        </w:rPr>
        <w:t>включает в себя</w:t>
      </w:r>
      <w:r w:rsidR="000933F0" w:rsidRPr="0056623D">
        <w:rPr>
          <w:bCs/>
        </w:rPr>
        <w:t xml:space="preserve"> </w:t>
      </w:r>
      <w:r w:rsidR="00124F3F" w:rsidRPr="0056623D">
        <w:rPr>
          <w:bCs/>
        </w:rPr>
        <w:t xml:space="preserve">Методический анализ результатов </w:t>
      </w:r>
      <w:r w:rsidR="00B90814">
        <w:rPr>
          <w:bCs/>
        </w:rPr>
        <w:t>ЕГЭ</w:t>
      </w:r>
      <w:r w:rsidR="007E6C34">
        <w:rPr>
          <w:bCs/>
        </w:rPr>
        <w:t xml:space="preserve"> по учебному предмету</w:t>
      </w:r>
      <w:r w:rsidR="00124F3F" w:rsidRPr="0056623D">
        <w:rPr>
          <w:bCs/>
        </w:rPr>
        <w:t xml:space="preserve"> и</w:t>
      </w:r>
      <w:r w:rsidR="00FF4904">
        <w:rPr>
          <w:bCs/>
        </w:rPr>
        <w:t xml:space="preserve"> информацию</w:t>
      </w:r>
      <w:r w:rsidR="00124F3F" w:rsidRPr="0056623D">
        <w:rPr>
          <w:bCs/>
        </w:rPr>
        <w:t xml:space="preserve"> </w:t>
      </w:r>
      <w:r w:rsidR="00E433CE">
        <w:rPr>
          <w:bCs/>
        </w:rPr>
        <w:t>о мероприятиях, запланированных для включения</w:t>
      </w:r>
      <w:r w:rsidR="00124F3F" w:rsidRPr="0056623D">
        <w:rPr>
          <w:bCs/>
        </w:rPr>
        <w:t xml:space="preserve"> в </w:t>
      </w:r>
      <w:r w:rsidR="00040376" w:rsidRPr="0056623D">
        <w:rPr>
          <w:bCs/>
        </w:rPr>
        <w:t>«</w:t>
      </w:r>
      <w:r w:rsidR="00124F3F" w:rsidRPr="0056623D">
        <w:rPr>
          <w:bCs/>
        </w:rPr>
        <w:t>дорожную карту</w:t>
      </w:r>
      <w:r w:rsidR="00040376" w:rsidRPr="0056623D">
        <w:rPr>
          <w:bCs/>
        </w:rPr>
        <w:t>»</w:t>
      </w:r>
      <w:r w:rsidR="00124F3F" w:rsidRPr="0056623D">
        <w:rPr>
          <w:bCs/>
        </w:rPr>
        <w:t xml:space="preserve"> по развитию региональной системы образования</w:t>
      </w:r>
      <w:r w:rsidR="00DF1FC7">
        <w:rPr>
          <w:bCs/>
        </w:rPr>
        <w:t xml:space="preserve"> </w:t>
      </w:r>
      <w:r w:rsidR="000933F0" w:rsidRPr="0056623D">
        <w:rPr>
          <w:bCs/>
        </w:rPr>
        <w:t>по</w:t>
      </w:r>
      <w:r w:rsidR="007E6C34">
        <w:rPr>
          <w:bCs/>
        </w:rPr>
        <w:t xml:space="preserve"> каждому отдельному учебному предмету</w:t>
      </w:r>
      <w:r w:rsidR="000933F0" w:rsidRPr="0056623D">
        <w:rPr>
          <w:bCs/>
        </w:rPr>
        <w:t xml:space="preserve">: </w:t>
      </w:r>
      <w:r w:rsidR="00220539" w:rsidRPr="0056623D">
        <w:rPr>
          <w:bCs/>
        </w:rPr>
        <w:t>р</w:t>
      </w:r>
      <w:r w:rsidR="00AA5A9D" w:rsidRPr="0056623D">
        <w:rPr>
          <w:bCs/>
          <w:szCs w:val="28"/>
        </w:rPr>
        <w:t>усский язык</w:t>
      </w:r>
      <w:r w:rsidR="00220539" w:rsidRPr="0056623D">
        <w:rPr>
          <w:bCs/>
          <w:szCs w:val="28"/>
        </w:rPr>
        <w:t xml:space="preserve">, </w:t>
      </w:r>
      <w:r w:rsidR="00BD4B5C">
        <w:rPr>
          <w:bCs/>
          <w:szCs w:val="28"/>
        </w:rPr>
        <w:t xml:space="preserve">математика (базовый уровень), </w:t>
      </w:r>
      <w:r w:rsidR="00220539" w:rsidRPr="0056623D">
        <w:rPr>
          <w:bCs/>
          <w:szCs w:val="28"/>
        </w:rPr>
        <w:t>математика</w:t>
      </w:r>
      <w:r w:rsidR="00AA5A9D" w:rsidRPr="0056623D">
        <w:rPr>
          <w:bCs/>
          <w:szCs w:val="28"/>
        </w:rPr>
        <w:t xml:space="preserve"> </w:t>
      </w:r>
      <w:r w:rsidR="00220539" w:rsidRPr="0056623D">
        <w:rPr>
          <w:bCs/>
          <w:szCs w:val="28"/>
        </w:rPr>
        <w:t>(</w:t>
      </w:r>
      <w:r w:rsidR="00AA5A9D" w:rsidRPr="0056623D">
        <w:rPr>
          <w:bCs/>
          <w:szCs w:val="28"/>
        </w:rPr>
        <w:t>профильный уров</w:t>
      </w:r>
      <w:r w:rsidR="00220539" w:rsidRPr="0056623D">
        <w:rPr>
          <w:bCs/>
          <w:szCs w:val="28"/>
        </w:rPr>
        <w:t>ень</w:t>
      </w:r>
      <w:r w:rsidR="00AA5A9D" w:rsidRPr="0056623D">
        <w:rPr>
          <w:bCs/>
          <w:szCs w:val="28"/>
        </w:rPr>
        <w:t>)</w:t>
      </w:r>
      <w:r w:rsidR="00220539" w:rsidRPr="0056623D">
        <w:rPr>
          <w:bCs/>
          <w:szCs w:val="28"/>
        </w:rPr>
        <w:t>,</w:t>
      </w:r>
      <w:r w:rsidR="00C70AE7">
        <w:rPr>
          <w:bCs/>
          <w:szCs w:val="28"/>
        </w:rPr>
        <w:t xml:space="preserve"> </w:t>
      </w:r>
      <w:r w:rsidR="00220539" w:rsidRPr="0056623D">
        <w:rPr>
          <w:bCs/>
          <w:szCs w:val="28"/>
        </w:rPr>
        <w:t>ф</w:t>
      </w:r>
      <w:r w:rsidR="00AA5A9D" w:rsidRPr="0056623D">
        <w:rPr>
          <w:bCs/>
          <w:szCs w:val="28"/>
        </w:rPr>
        <w:t>изика</w:t>
      </w:r>
      <w:r w:rsidR="00220539" w:rsidRPr="0056623D">
        <w:rPr>
          <w:bCs/>
          <w:szCs w:val="28"/>
        </w:rPr>
        <w:t>, х</w:t>
      </w:r>
      <w:r w:rsidR="00AA5A9D" w:rsidRPr="0056623D">
        <w:rPr>
          <w:bCs/>
          <w:szCs w:val="28"/>
        </w:rPr>
        <w:t>имия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нформатика</w:t>
      </w:r>
      <w:r w:rsidR="00220539" w:rsidRPr="0056623D">
        <w:rPr>
          <w:bCs/>
          <w:szCs w:val="28"/>
        </w:rPr>
        <w:t>, б</w:t>
      </w:r>
      <w:r w:rsidR="00AA5A9D" w:rsidRPr="0056623D">
        <w:rPr>
          <w:bCs/>
          <w:szCs w:val="28"/>
        </w:rPr>
        <w:t>иология</w:t>
      </w:r>
      <w:r w:rsidR="00220539" w:rsidRPr="0056623D">
        <w:rPr>
          <w:bCs/>
          <w:szCs w:val="28"/>
        </w:rPr>
        <w:t>, и</w:t>
      </w:r>
      <w:r w:rsidR="00AA5A9D" w:rsidRPr="0056623D">
        <w:rPr>
          <w:bCs/>
          <w:szCs w:val="28"/>
        </w:rPr>
        <w:t>стория</w:t>
      </w:r>
      <w:r w:rsidR="00220539" w:rsidRPr="0056623D">
        <w:rPr>
          <w:bCs/>
          <w:szCs w:val="28"/>
        </w:rPr>
        <w:t>, г</w:t>
      </w:r>
      <w:r w:rsidR="00AA5A9D" w:rsidRPr="0056623D">
        <w:rPr>
          <w:bCs/>
          <w:szCs w:val="28"/>
        </w:rPr>
        <w:t>еография</w:t>
      </w:r>
      <w:r w:rsidR="00220539" w:rsidRPr="0056623D">
        <w:rPr>
          <w:bCs/>
          <w:szCs w:val="28"/>
        </w:rPr>
        <w:t>, о</w:t>
      </w:r>
      <w:r w:rsidR="00AA5A9D" w:rsidRPr="0056623D">
        <w:rPr>
          <w:bCs/>
          <w:szCs w:val="28"/>
        </w:rPr>
        <w:t>бществознание</w:t>
      </w:r>
      <w:r w:rsidR="00220539" w:rsidRPr="0056623D">
        <w:rPr>
          <w:bCs/>
          <w:szCs w:val="28"/>
        </w:rPr>
        <w:t>, л</w:t>
      </w:r>
      <w:r w:rsidR="00AA5A9D" w:rsidRPr="0056623D">
        <w:rPr>
          <w:bCs/>
          <w:szCs w:val="28"/>
        </w:rPr>
        <w:t>итература</w:t>
      </w:r>
      <w:r w:rsidR="00220539" w:rsidRPr="0056623D">
        <w:rPr>
          <w:bCs/>
          <w:szCs w:val="28"/>
        </w:rPr>
        <w:t>, а</w:t>
      </w:r>
      <w:r w:rsidR="00AA5A9D" w:rsidRPr="0056623D">
        <w:rPr>
          <w:bCs/>
          <w:szCs w:val="28"/>
        </w:rPr>
        <w:t>нглийский язык</w:t>
      </w:r>
      <w:r w:rsidR="00220539" w:rsidRPr="0056623D">
        <w:rPr>
          <w:bCs/>
          <w:szCs w:val="28"/>
        </w:rPr>
        <w:t>, н</w:t>
      </w:r>
      <w:r w:rsidR="000933F0" w:rsidRPr="0056623D">
        <w:rPr>
          <w:bCs/>
          <w:szCs w:val="28"/>
        </w:rPr>
        <w:t>емецкий язык</w:t>
      </w:r>
      <w:r w:rsidR="00DF1FC7">
        <w:rPr>
          <w:bCs/>
          <w:szCs w:val="28"/>
        </w:rPr>
        <w:t>. Статистико-аналитические отчеты по французскому языку, китайскому языку, испанскому языку не приводятся, т.к. количество участников ЕГЭ по данным предметам не превысило 10 человек.</w:t>
      </w:r>
    </w:p>
    <w:p w14:paraId="5A4D08E2" w14:textId="12BAF7E8" w:rsidR="00C245C9" w:rsidRDefault="00C245C9" w:rsidP="00C245C9">
      <w:pPr>
        <w:spacing w:line="312" w:lineRule="auto"/>
        <w:ind w:firstLine="567"/>
        <w:jc w:val="both"/>
        <w:rPr>
          <w:bCs/>
          <w:szCs w:val="28"/>
        </w:rPr>
      </w:pPr>
      <w:r w:rsidRPr="00FA4B3A">
        <w:rPr>
          <w:bCs/>
          <w:szCs w:val="28"/>
        </w:rPr>
        <w:t xml:space="preserve">При проведении анализа </w:t>
      </w:r>
      <w:r w:rsidR="00DF1FC7">
        <w:rPr>
          <w:bCs/>
          <w:szCs w:val="28"/>
        </w:rPr>
        <w:t>использовались</w:t>
      </w:r>
      <w:r w:rsidRPr="00FA4B3A">
        <w:rPr>
          <w:bCs/>
          <w:szCs w:val="28"/>
        </w:rPr>
        <w:t xml:space="preserve"> данны</w:t>
      </w:r>
      <w:r>
        <w:rPr>
          <w:bCs/>
          <w:szCs w:val="28"/>
        </w:rPr>
        <w:t>е</w:t>
      </w:r>
      <w:r w:rsidRPr="00FA4B3A">
        <w:rPr>
          <w:bCs/>
          <w:szCs w:val="28"/>
        </w:rPr>
        <w:t xml:space="preserve"> региональн</w:t>
      </w:r>
      <w:r>
        <w:rPr>
          <w:bCs/>
          <w:szCs w:val="28"/>
        </w:rPr>
        <w:t>ых</w:t>
      </w:r>
      <w:r w:rsidRPr="00FA4B3A">
        <w:rPr>
          <w:bCs/>
          <w:szCs w:val="28"/>
        </w:rPr>
        <w:t xml:space="preserve"> информационн</w:t>
      </w:r>
      <w:r>
        <w:rPr>
          <w:bCs/>
          <w:szCs w:val="28"/>
        </w:rPr>
        <w:t>ых</w:t>
      </w:r>
      <w:r w:rsidRPr="00FA4B3A">
        <w:rPr>
          <w:bCs/>
          <w:szCs w:val="28"/>
        </w:rPr>
        <w:t xml:space="preserve"> систем обеспечения проведения государственной итоговой аттестации по </w:t>
      </w:r>
      <w:r>
        <w:rPr>
          <w:bCs/>
          <w:szCs w:val="28"/>
        </w:rPr>
        <w:t xml:space="preserve">образовательным </w:t>
      </w:r>
      <w:r w:rsidRPr="00FA4B3A">
        <w:rPr>
          <w:bCs/>
          <w:szCs w:val="28"/>
        </w:rPr>
        <w:t>программам среднего общего образования (РИС ГИА-11), а также сведени</w:t>
      </w:r>
      <w:r>
        <w:rPr>
          <w:bCs/>
          <w:szCs w:val="28"/>
        </w:rPr>
        <w:t>я</w:t>
      </w:r>
      <w:r w:rsidRPr="00FA4B3A">
        <w:rPr>
          <w:bCs/>
          <w:szCs w:val="28"/>
        </w:rPr>
        <w:t xml:space="preserve"> </w:t>
      </w:r>
      <w:r w:rsidRPr="00FA4B3A">
        <w:t xml:space="preserve">органов исполнительной власти </w:t>
      </w:r>
      <w:r w:rsidR="009F0197">
        <w:t>Воронежской области</w:t>
      </w:r>
      <w:r w:rsidRPr="00FA4B3A">
        <w:t>, осуществляющих государственное управление в сфере образования (ОИВ)</w:t>
      </w:r>
      <w:r>
        <w:t xml:space="preserve"> (их подведомственных организаций)</w:t>
      </w:r>
      <w:r w:rsidRPr="00FA4B3A">
        <w:rPr>
          <w:bCs/>
          <w:szCs w:val="28"/>
        </w:rPr>
        <w:t>.</w:t>
      </w:r>
    </w:p>
    <w:p w14:paraId="4E9D7099" w14:textId="4EA90A48" w:rsidR="00C245C9" w:rsidRPr="00C245C9" w:rsidRDefault="00C245C9" w:rsidP="00C245C9">
      <w:pPr>
        <w:spacing w:line="312" w:lineRule="auto"/>
        <w:ind w:firstLine="567"/>
        <w:jc w:val="both"/>
      </w:pPr>
      <w:r w:rsidRPr="00C245C9">
        <w:rPr>
          <w:b/>
          <w:bCs/>
        </w:rPr>
        <w:lastRenderedPageBreak/>
        <w:t>Адрес страницы размещения</w:t>
      </w:r>
      <w:r>
        <w:rPr>
          <w:b/>
          <w:bCs/>
        </w:rPr>
        <w:t>:</w:t>
      </w:r>
    </w:p>
    <w:p w14:paraId="08F56B49" w14:textId="06580B45" w:rsidR="00C245C9" w:rsidRPr="00C245C9" w:rsidRDefault="00C245C9" w:rsidP="00C245C9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sz w:val="24"/>
        </w:rPr>
      </w:pPr>
      <w:r w:rsidRPr="00C245C9">
        <w:rPr>
          <w:rFonts w:ascii="Times New Roman" w:hAnsi="Times New Roman"/>
          <w:b w:val="0"/>
          <w:bCs w:val="0"/>
          <w:sz w:val="24"/>
          <w:lang w:val="ru-RU"/>
        </w:rPr>
        <w:t xml:space="preserve"> __</w:t>
      </w:r>
      <w:r>
        <w:rPr>
          <w:rFonts w:ascii="Times New Roman" w:hAnsi="Times New Roman"/>
          <w:b w:val="0"/>
          <w:bCs w:val="0"/>
          <w:sz w:val="24"/>
          <w:lang w:val="ru-RU"/>
        </w:rPr>
        <w:t>____________________________________________</w:t>
      </w:r>
      <w:r w:rsidRPr="00C245C9">
        <w:rPr>
          <w:rFonts w:ascii="Times New Roman" w:hAnsi="Times New Roman"/>
          <w:b w:val="0"/>
          <w:bCs w:val="0"/>
          <w:sz w:val="24"/>
          <w:lang w:val="ru-RU"/>
        </w:rPr>
        <w:t>_______________________________</w:t>
      </w:r>
    </w:p>
    <w:p w14:paraId="4A2190DB" w14:textId="77777777" w:rsidR="00C245C9" w:rsidRPr="00C245C9" w:rsidRDefault="00C245C9" w:rsidP="00C245C9">
      <w:pPr>
        <w:spacing w:line="360" w:lineRule="auto"/>
        <w:ind w:left="-425"/>
        <w:jc w:val="both"/>
      </w:pPr>
    </w:p>
    <w:p w14:paraId="04BF0A63" w14:textId="68E99054" w:rsidR="00C245C9" w:rsidRPr="00C245C9" w:rsidRDefault="00C245C9" w:rsidP="00C245C9">
      <w:pPr>
        <w:spacing w:line="312" w:lineRule="auto"/>
        <w:ind w:firstLine="567"/>
        <w:jc w:val="both"/>
        <w:rPr>
          <w:b/>
          <w:bCs/>
        </w:rPr>
      </w:pPr>
      <w:r>
        <w:rPr>
          <w:b/>
          <w:bCs/>
        </w:rPr>
        <w:t>Д</w:t>
      </w:r>
      <w:r w:rsidRPr="00C245C9">
        <w:rPr>
          <w:b/>
          <w:bCs/>
        </w:rPr>
        <w:t xml:space="preserve">ата размещения (не позднее 12.09.2023) </w:t>
      </w:r>
    </w:p>
    <w:p w14:paraId="7A1FE3EA" w14:textId="77777777" w:rsidR="00C245C9" w:rsidRPr="00C245C9" w:rsidRDefault="00C245C9" w:rsidP="00C245C9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sz w:val="24"/>
        </w:rPr>
      </w:pPr>
      <w:r w:rsidRPr="00C245C9">
        <w:rPr>
          <w:rFonts w:ascii="Times New Roman" w:hAnsi="Times New Roman"/>
          <w:b w:val="0"/>
          <w:bCs w:val="0"/>
          <w:sz w:val="24"/>
          <w:lang w:val="ru-RU"/>
        </w:rPr>
        <w:t>__</w:t>
      </w:r>
      <w:r>
        <w:rPr>
          <w:rFonts w:ascii="Times New Roman" w:hAnsi="Times New Roman"/>
          <w:b w:val="0"/>
          <w:bCs w:val="0"/>
          <w:sz w:val="24"/>
          <w:lang w:val="ru-RU"/>
        </w:rPr>
        <w:t>____________________________________________</w:t>
      </w:r>
      <w:r w:rsidRPr="00C245C9">
        <w:rPr>
          <w:rFonts w:ascii="Times New Roman" w:hAnsi="Times New Roman"/>
          <w:b w:val="0"/>
          <w:bCs w:val="0"/>
          <w:sz w:val="24"/>
          <w:lang w:val="ru-RU"/>
        </w:rPr>
        <w:t>_______________________________</w:t>
      </w:r>
    </w:p>
    <w:p w14:paraId="29C531A2" w14:textId="77777777" w:rsidR="00DF1FC7" w:rsidRDefault="00DF1FC7" w:rsidP="009B01B3">
      <w:pPr>
        <w:spacing w:line="312" w:lineRule="auto"/>
        <w:ind w:firstLine="567"/>
        <w:jc w:val="both"/>
        <w:rPr>
          <w:b/>
          <w:bCs/>
          <w:szCs w:val="28"/>
        </w:rPr>
      </w:pPr>
    </w:p>
    <w:p w14:paraId="0E828217" w14:textId="77777777" w:rsidR="009B01B3" w:rsidRPr="00FA4B3A" w:rsidRDefault="009B01B3" w:rsidP="009B01B3">
      <w:pPr>
        <w:spacing w:line="312" w:lineRule="auto"/>
        <w:ind w:firstLine="567"/>
        <w:jc w:val="both"/>
        <w:rPr>
          <w:b/>
          <w:bCs/>
          <w:szCs w:val="28"/>
        </w:rPr>
      </w:pPr>
      <w:r w:rsidRPr="00FA4B3A">
        <w:rPr>
          <w:b/>
          <w:bCs/>
          <w:szCs w:val="28"/>
        </w:rPr>
        <w:t>Отчет может быть использован:</w:t>
      </w:r>
    </w:p>
    <w:p w14:paraId="3FC560CE" w14:textId="77777777" w:rsidR="009B01B3" w:rsidRPr="00FA4B3A" w:rsidRDefault="00860479" w:rsidP="005E3A63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>специалистами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8"/>
          <w:lang w:eastAsia="ru-RU"/>
        </w:rPr>
        <w:t>органов исполнительной власти, осуществляющи</w:t>
      </w:r>
      <w:r w:rsidR="00262C87">
        <w:rPr>
          <w:rFonts w:ascii="Times New Roman" w:hAnsi="Times New Roman"/>
          <w:bCs/>
          <w:sz w:val="24"/>
          <w:szCs w:val="28"/>
          <w:lang w:eastAsia="ru-RU"/>
        </w:rPr>
        <w:t>х государственное</w:t>
      </w:r>
      <w:r>
        <w:rPr>
          <w:rFonts w:ascii="Times New Roman" w:hAnsi="Times New Roman"/>
          <w:bCs/>
          <w:sz w:val="24"/>
          <w:szCs w:val="28"/>
          <w:lang w:eastAsia="ru-RU"/>
        </w:rPr>
        <w:t xml:space="preserve"> управление в сфере образования,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для принятия управленческих решений по совершенствованию процесса обучения; </w:t>
      </w:r>
    </w:p>
    <w:p w14:paraId="121F9E5F" w14:textId="663094E2" w:rsidR="009B01B3" w:rsidRPr="00FA4B3A" w:rsidRDefault="00860479" w:rsidP="005E3A63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8"/>
          <w:lang w:eastAsia="ru-RU"/>
        </w:rPr>
        <w:t xml:space="preserve">специалистами 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>организаций дополнительного профессионального образования (институты повышения квалификации</w:t>
      </w:r>
      <w:r w:rsidR="0021404D">
        <w:rPr>
          <w:rFonts w:ascii="Times New Roman" w:hAnsi="Times New Roman"/>
          <w:bCs/>
          <w:sz w:val="24"/>
          <w:szCs w:val="28"/>
          <w:lang w:eastAsia="ru-RU"/>
        </w:rPr>
        <w:t xml:space="preserve"> / институты развития образования</w:t>
      </w:r>
      <w:r w:rsidR="009B01B3" w:rsidRPr="00FA4B3A">
        <w:rPr>
          <w:rFonts w:ascii="Times New Roman" w:hAnsi="Times New Roman"/>
          <w:bCs/>
          <w:sz w:val="24"/>
          <w:szCs w:val="28"/>
          <w:lang w:eastAsia="ru-RU"/>
        </w:rPr>
        <w:t>) при разработке и реализации дополнительных профессиональных программ повышения квалификации учителей и руководителей образовательных организаций;</w:t>
      </w:r>
    </w:p>
    <w:p w14:paraId="620B6CB0" w14:textId="6C9AB4DC" w:rsidR="009B01B3" w:rsidRPr="00FA4B3A" w:rsidRDefault="009B01B3" w:rsidP="005E3A63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>методически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объединени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ями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учителей-предметников при планировании обмена опытом работы и распространении </w:t>
      </w:r>
      <w:r w:rsidR="0021404D">
        <w:rPr>
          <w:rFonts w:ascii="Times New Roman" w:hAnsi="Times New Roman"/>
          <w:bCs/>
          <w:sz w:val="24"/>
          <w:szCs w:val="28"/>
          <w:lang w:eastAsia="ru-RU"/>
        </w:rPr>
        <w:t>эффектив</w:t>
      </w:r>
      <w:r w:rsidR="0021404D" w:rsidRPr="00FA4B3A">
        <w:rPr>
          <w:rFonts w:ascii="Times New Roman" w:hAnsi="Times New Roman"/>
          <w:bCs/>
          <w:sz w:val="24"/>
          <w:szCs w:val="28"/>
          <w:lang w:eastAsia="ru-RU"/>
        </w:rPr>
        <w:t>н</w:t>
      </w:r>
      <w:r w:rsidR="0021404D">
        <w:rPr>
          <w:rFonts w:ascii="Times New Roman" w:hAnsi="Times New Roman"/>
          <w:bCs/>
          <w:sz w:val="24"/>
          <w:szCs w:val="28"/>
          <w:lang w:eastAsia="ru-RU"/>
        </w:rPr>
        <w:t>ых методик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обучения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учебному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предмету и подготовки </w:t>
      </w:r>
      <w:r w:rsidR="00780032">
        <w:rPr>
          <w:rFonts w:ascii="Times New Roman" w:hAnsi="Times New Roman"/>
          <w:bCs/>
          <w:sz w:val="24"/>
          <w:szCs w:val="28"/>
          <w:lang w:eastAsia="ru-RU"/>
        </w:rPr>
        <w:t>обучающихся</w:t>
      </w:r>
      <w:r w:rsidR="00780032"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>к государственной итоговой аттестации;</w:t>
      </w:r>
    </w:p>
    <w:p w14:paraId="6B559565" w14:textId="77777777" w:rsidR="009B01B3" w:rsidRPr="00FA4B3A" w:rsidRDefault="009B01B3" w:rsidP="005E3A63">
      <w:pPr>
        <w:pStyle w:val="a3"/>
        <w:numPr>
          <w:ilvl w:val="0"/>
          <w:numId w:val="1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руководителями образовательных организаций и учителями-предметниками при планировании учебного процесса и </w:t>
      </w:r>
      <w:r w:rsidR="00A51CB9">
        <w:rPr>
          <w:rFonts w:ascii="Times New Roman" w:hAnsi="Times New Roman"/>
          <w:bCs/>
          <w:sz w:val="24"/>
          <w:szCs w:val="28"/>
          <w:lang w:eastAsia="ru-RU"/>
        </w:rPr>
        <w:t>выборе</w:t>
      </w:r>
      <w:r w:rsidRPr="00FA4B3A">
        <w:rPr>
          <w:rFonts w:ascii="Times New Roman" w:hAnsi="Times New Roman"/>
          <w:bCs/>
          <w:sz w:val="24"/>
          <w:szCs w:val="28"/>
          <w:lang w:eastAsia="ru-RU"/>
        </w:rPr>
        <w:t xml:space="preserve"> технологий обучения. </w:t>
      </w:r>
    </w:p>
    <w:p w14:paraId="09AD360F" w14:textId="1CB1566B" w:rsidR="009B01B3" w:rsidRPr="00FA4B3A" w:rsidRDefault="00040584" w:rsidP="009B01B3">
      <w:pPr>
        <w:spacing w:line="312" w:lineRule="auto"/>
        <w:ind w:firstLine="567"/>
        <w:jc w:val="both"/>
        <w:rPr>
          <w:bCs/>
          <w:sz w:val="28"/>
          <w:szCs w:val="28"/>
        </w:rPr>
      </w:pPr>
      <w:r w:rsidRPr="00FA4B3A">
        <w:rPr>
          <w:bCs/>
          <w:sz w:val="28"/>
          <w:szCs w:val="28"/>
        </w:rPr>
        <w:br w:type="page"/>
      </w:r>
    </w:p>
    <w:p w14:paraId="54FF8CE1" w14:textId="1A52E942" w:rsidR="005B1E0E" w:rsidRPr="0056623D" w:rsidRDefault="005B1E0E" w:rsidP="006020BB">
      <w:pPr>
        <w:spacing w:line="360" w:lineRule="auto"/>
        <w:jc w:val="center"/>
        <w:rPr>
          <w:b/>
          <w:sz w:val="32"/>
          <w:szCs w:val="28"/>
        </w:rPr>
      </w:pPr>
      <w:r w:rsidRPr="0056623D">
        <w:rPr>
          <w:b/>
          <w:sz w:val="32"/>
          <w:szCs w:val="32"/>
        </w:rPr>
        <w:lastRenderedPageBreak/>
        <w:t xml:space="preserve">Статистико-аналитический отчет </w:t>
      </w:r>
      <w:r>
        <w:rPr>
          <w:b/>
          <w:sz w:val="32"/>
          <w:szCs w:val="32"/>
        </w:rPr>
        <w:br/>
      </w:r>
      <w:r w:rsidRPr="0056623D">
        <w:rPr>
          <w:b/>
          <w:sz w:val="32"/>
          <w:szCs w:val="32"/>
        </w:rPr>
        <w:t xml:space="preserve">о результатах </w:t>
      </w:r>
      <w:r>
        <w:rPr>
          <w:b/>
          <w:sz w:val="32"/>
          <w:szCs w:val="32"/>
        </w:rPr>
        <w:t>государственной итоговой аттестации в 202</w:t>
      </w:r>
      <w:r w:rsidR="00C70AE7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году</w:t>
      </w:r>
    </w:p>
    <w:p w14:paraId="050DA259" w14:textId="229703A4" w:rsidR="003F7A70" w:rsidRPr="0056623D" w:rsidRDefault="003F7A70" w:rsidP="003F7A70">
      <w:pPr>
        <w:jc w:val="center"/>
        <w:rPr>
          <w:b/>
          <w:sz w:val="32"/>
          <w:szCs w:val="28"/>
        </w:rPr>
      </w:pPr>
      <w:r w:rsidRPr="0056623D">
        <w:rPr>
          <w:b/>
          <w:sz w:val="32"/>
          <w:szCs w:val="28"/>
        </w:rPr>
        <w:t xml:space="preserve">в </w:t>
      </w:r>
      <w:r>
        <w:rPr>
          <w:b/>
          <w:sz w:val="32"/>
          <w:szCs w:val="28"/>
        </w:rPr>
        <w:t>Воронежской области</w:t>
      </w:r>
      <w:r w:rsidRPr="0056623D">
        <w:rPr>
          <w:b/>
          <w:sz w:val="32"/>
          <w:szCs w:val="28"/>
        </w:rPr>
        <w:t xml:space="preserve"> </w:t>
      </w:r>
    </w:p>
    <w:p w14:paraId="7719F5DD" w14:textId="77777777" w:rsidR="003F7A70" w:rsidRPr="003F7A70" w:rsidRDefault="003F7A70" w:rsidP="003F7A70">
      <w:pPr>
        <w:jc w:val="center"/>
        <w:rPr>
          <w:i/>
          <w:vertAlign w:val="superscript"/>
        </w:rPr>
      </w:pPr>
      <w:r w:rsidRPr="003F7A70">
        <w:rPr>
          <w:i/>
          <w:vertAlign w:val="superscript"/>
        </w:rPr>
        <w:t>(наименование субъекта Российской Федерации)</w:t>
      </w:r>
    </w:p>
    <w:p w14:paraId="05A24D5C" w14:textId="77777777" w:rsidR="005060D9" w:rsidRPr="00FA4B3A" w:rsidRDefault="005060D9" w:rsidP="00D116BF">
      <w:pPr>
        <w:jc w:val="center"/>
        <w:rPr>
          <w:bCs/>
          <w:sz w:val="28"/>
          <w:szCs w:val="28"/>
        </w:rPr>
      </w:pPr>
    </w:p>
    <w:p w14:paraId="3E7E6D22" w14:textId="77777777" w:rsidR="004B187A" w:rsidRDefault="00C113C6" w:rsidP="00B86ACD">
      <w:pPr>
        <w:jc w:val="center"/>
        <w:rPr>
          <w:b/>
          <w:bCs/>
          <w:sz w:val="28"/>
          <w:szCs w:val="28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FC6BBF">
        <w:rPr>
          <w:b/>
          <w:bCs/>
          <w:sz w:val="28"/>
          <w:szCs w:val="28"/>
        </w:rPr>
        <w:t xml:space="preserve">Перечень условных обозначений, </w:t>
      </w:r>
      <w:r w:rsidR="005060D9" w:rsidRPr="00FC6BBF">
        <w:rPr>
          <w:b/>
          <w:bCs/>
          <w:sz w:val="28"/>
          <w:szCs w:val="28"/>
        </w:rPr>
        <w:t>сокращений и терминов</w:t>
      </w:r>
      <w:bookmarkEnd w:id="0"/>
      <w:bookmarkEnd w:id="1"/>
      <w:bookmarkEnd w:id="2"/>
      <w:bookmarkEnd w:id="3"/>
      <w:bookmarkEnd w:id="4"/>
    </w:p>
    <w:p w14:paraId="132D795C" w14:textId="77777777" w:rsidR="006D3CF0" w:rsidRPr="00F579AB" w:rsidRDefault="006D3CF0" w:rsidP="00015E89"/>
    <w:tbl>
      <w:tblPr>
        <w:tblW w:w="494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895"/>
        <w:gridCol w:w="7573"/>
      </w:tblGrid>
      <w:tr w:rsidR="00E057C9" w:rsidRPr="00634251" w14:paraId="3F3FAB4D" w14:textId="77777777" w:rsidTr="00ED57AE">
        <w:trPr>
          <w:cantSplit/>
        </w:trPr>
        <w:tc>
          <w:tcPr>
            <w:tcW w:w="1001" w:type="pct"/>
          </w:tcPr>
          <w:p w14:paraId="52958740" w14:textId="77777777" w:rsidR="00E057C9" w:rsidRPr="00634251" w:rsidRDefault="00E057C9" w:rsidP="00D116BF">
            <w:pPr>
              <w:widowControl w:val="0"/>
            </w:pPr>
            <w:r w:rsidRPr="00634251">
              <w:t>АТЕ</w:t>
            </w:r>
          </w:p>
        </w:tc>
        <w:tc>
          <w:tcPr>
            <w:tcW w:w="3999" w:type="pct"/>
          </w:tcPr>
          <w:p w14:paraId="4D72915E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Административно-территориальная единица</w:t>
            </w:r>
          </w:p>
        </w:tc>
      </w:tr>
      <w:tr w:rsidR="00E057C9" w:rsidRPr="00634251" w14:paraId="7B87CB44" w14:textId="77777777" w:rsidTr="00ED57AE">
        <w:trPr>
          <w:cantSplit/>
        </w:trPr>
        <w:tc>
          <w:tcPr>
            <w:tcW w:w="1001" w:type="pct"/>
          </w:tcPr>
          <w:p w14:paraId="089B6EE2" w14:textId="77777777" w:rsidR="00E057C9" w:rsidRPr="00634251" w:rsidRDefault="00E057C9" w:rsidP="00D116BF">
            <w:pPr>
              <w:widowControl w:val="0"/>
            </w:pPr>
            <w:r w:rsidRPr="00634251">
              <w:t>ВПЛ</w:t>
            </w:r>
          </w:p>
        </w:tc>
        <w:tc>
          <w:tcPr>
            <w:tcW w:w="3999" w:type="pct"/>
          </w:tcPr>
          <w:p w14:paraId="4DF999A2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Выпускники прошлых лет</w:t>
            </w:r>
            <w:r w:rsidR="003B47DB">
              <w:t>, допущенные в установленном порядке к сдаче ЕГЭ</w:t>
            </w:r>
          </w:p>
        </w:tc>
      </w:tr>
      <w:tr w:rsidR="00E057C9" w:rsidRPr="00634251" w14:paraId="08890A33" w14:textId="77777777" w:rsidTr="00ED57AE">
        <w:trPr>
          <w:cantSplit/>
        </w:trPr>
        <w:tc>
          <w:tcPr>
            <w:tcW w:w="1001" w:type="pct"/>
          </w:tcPr>
          <w:p w14:paraId="238DF3BB" w14:textId="77777777" w:rsidR="00E057C9" w:rsidRPr="00634251" w:rsidRDefault="00E057C9" w:rsidP="00A349CE">
            <w:pPr>
              <w:widowControl w:val="0"/>
            </w:pPr>
            <w:r w:rsidRPr="00634251">
              <w:t>ВТГ</w:t>
            </w:r>
          </w:p>
        </w:tc>
        <w:tc>
          <w:tcPr>
            <w:tcW w:w="3999" w:type="pct"/>
          </w:tcPr>
          <w:p w14:paraId="17CC0283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Выпускники текущего года</w:t>
            </w:r>
            <w:r w:rsidR="003B47DB">
              <w:t>, обучающиеся, допущенные в установленном порядке к ГИА в форме ЕГЭ</w:t>
            </w:r>
          </w:p>
        </w:tc>
      </w:tr>
      <w:tr w:rsidR="00E057C9" w:rsidRPr="00634251" w14:paraId="754271C0" w14:textId="77777777" w:rsidTr="00ED57AE">
        <w:trPr>
          <w:cantSplit/>
        </w:trPr>
        <w:tc>
          <w:tcPr>
            <w:tcW w:w="1001" w:type="pct"/>
          </w:tcPr>
          <w:p w14:paraId="0C58F942" w14:textId="77777777" w:rsidR="00E057C9" w:rsidRPr="00634251" w:rsidRDefault="00E057C9" w:rsidP="00550D16">
            <w:pPr>
              <w:widowControl w:val="0"/>
            </w:pPr>
            <w:r w:rsidRPr="00FF2246">
              <w:t>ГВЭ-11</w:t>
            </w:r>
          </w:p>
        </w:tc>
        <w:tc>
          <w:tcPr>
            <w:tcW w:w="3999" w:type="pct"/>
            <w:vAlign w:val="center"/>
          </w:tcPr>
          <w:p w14:paraId="4C5F0B54" w14:textId="77777777" w:rsidR="00E057C9" w:rsidRPr="00634251" w:rsidRDefault="00E057C9" w:rsidP="00550D16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E057C9" w:rsidRPr="00634251" w14:paraId="7D09469B" w14:textId="77777777" w:rsidTr="00ED57AE">
        <w:trPr>
          <w:cantSplit/>
        </w:trPr>
        <w:tc>
          <w:tcPr>
            <w:tcW w:w="1001" w:type="pct"/>
          </w:tcPr>
          <w:p w14:paraId="1112C398" w14:textId="77777777" w:rsidR="00E057C9" w:rsidRPr="00634251" w:rsidRDefault="00E057C9" w:rsidP="00D116BF">
            <w:pPr>
              <w:widowControl w:val="0"/>
            </w:pPr>
            <w:r w:rsidRPr="00634251">
              <w:t>ГИА-11</w:t>
            </w:r>
          </w:p>
        </w:tc>
        <w:tc>
          <w:tcPr>
            <w:tcW w:w="3999" w:type="pct"/>
            <w:vAlign w:val="center"/>
          </w:tcPr>
          <w:p w14:paraId="17E666FA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E057C9" w:rsidRPr="00634251" w14:paraId="67ED6BAE" w14:textId="77777777" w:rsidTr="00ED57AE">
        <w:trPr>
          <w:cantSplit/>
        </w:trPr>
        <w:tc>
          <w:tcPr>
            <w:tcW w:w="1001" w:type="pct"/>
          </w:tcPr>
          <w:p w14:paraId="67E69494" w14:textId="77777777" w:rsidR="00E057C9" w:rsidRPr="00634251" w:rsidRDefault="00E057C9" w:rsidP="00D116BF">
            <w:pPr>
              <w:widowControl w:val="0"/>
            </w:pPr>
            <w:r w:rsidRPr="00634251">
              <w:t xml:space="preserve">ЕГЭ </w:t>
            </w:r>
          </w:p>
        </w:tc>
        <w:tc>
          <w:tcPr>
            <w:tcW w:w="3999" w:type="pct"/>
            <w:vAlign w:val="center"/>
          </w:tcPr>
          <w:p w14:paraId="13DEDDBE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Единый государственный экзамен</w:t>
            </w:r>
          </w:p>
        </w:tc>
      </w:tr>
      <w:tr w:rsidR="00E057C9" w:rsidRPr="00634251" w14:paraId="0A0F7C8B" w14:textId="77777777" w:rsidTr="00ED57AE">
        <w:trPr>
          <w:cantSplit/>
        </w:trPr>
        <w:tc>
          <w:tcPr>
            <w:tcW w:w="1001" w:type="pct"/>
          </w:tcPr>
          <w:p w14:paraId="1A48F21E" w14:textId="77777777" w:rsidR="00E057C9" w:rsidRPr="00634251" w:rsidRDefault="00E057C9" w:rsidP="00D116BF">
            <w:pPr>
              <w:widowControl w:val="0"/>
            </w:pPr>
            <w:r w:rsidRPr="00634251">
              <w:t>КИМ</w:t>
            </w:r>
          </w:p>
        </w:tc>
        <w:tc>
          <w:tcPr>
            <w:tcW w:w="3999" w:type="pct"/>
            <w:vAlign w:val="center"/>
          </w:tcPr>
          <w:p w14:paraId="7B7D1EB2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 xml:space="preserve">Контрольные измерительные материалы </w:t>
            </w:r>
          </w:p>
        </w:tc>
      </w:tr>
      <w:tr w:rsidR="00FC51CC" w:rsidRPr="00634251" w14:paraId="3FA39767" w14:textId="77777777" w:rsidTr="00D65DF5">
        <w:trPr>
          <w:cantSplit/>
          <w:trHeight w:val="729"/>
        </w:trPr>
        <w:tc>
          <w:tcPr>
            <w:tcW w:w="1001" w:type="pct"/>
          </w:tcPr>
          <w:p w14:paraId="0F2986F0" w14:textId="77777777" w:rsidR="00FC51CC" w:rsidRPr="00634251" w:rsidRDefault="00FC51CC" w:rsidP="00D116BF">
            <w:pPr>
              <w:widowControl w:val="0"/>
            </w:pPr>
            <w:r>
              <w:t>Минимальный балл</w:t>
            </w:r>
          </w:p>
        </w:tc>
        <w:tc>
          <w:tcPr>
            <w:tcW w:w="3999" w:type="pct"/>
            <w:vAlign w:val="center"/>
          </w:tcPr>
          <w:p w14:paraId="472A5FA2" w14:textId="77777777" w:rsidR="00FC51CC" w:rsidRPr="00634251" w:rsidRDefault="00FC51CC" w:rsidP="00D116BF">
            <w:pPr>
              <w:widowControl w:val="0"/>
              <w:jc w:val="both"/>
            </w:pPr>
            <w:r>
              <w:t>Минимальное количество баллов ЕГЭ, подтверждающее освоение образовательной программы среднего общего образования</w:t>
            </w:r>
          </w:p>
        </w:tc>
      </w:tr>
      <w:tr w:rsidR="00E057C9" w:rsidRPr="00634251" w14:paraId="064154CF" w14:textId="77777777" w:rsidTr="00ED57AE">
        <w:trPr>
          <w:cantSplit/>
        </w:trPr>
        <w:tc>
          <w:tcPr>
            <w:tcW w:w="1001" w:type="pct"/>
          </w:tcPr>
          <w:p w14:paraId="01F42430" w14:textId="77777777" w:rsidR="00E057C9" w:rsidRPr="00634251" w:rsidRDefault="00E057C9" w:rsidP="00D116BF">
            <w:pPr>
              <w:widowControl w:val="0"/>
            </w:pPr>
            <w:r w:rsidRPr="00634251">
              <w:t>ОИВ</w:t>
            </w:r>
          </w:p>
        </w:tc>
        <w:tc>
          <w:tcPr>
            <w:tcW w:w="3999" w:type="pct"/>
            <w:vAlign w:val="center"/>
          </w:tcPr>
          <w:p w14:paraId="0E1CE9C8" w14:textId="77777777" w:rsidR="00E057C9" w:rsidRPr="00634251" w:rsidRDefault="00E057C9" w:rsidP="00A349CE">
            <w:pPr>
              <w:widowControl w:val="0"/>
              <w:jc w:val="both"/>
            </w:pPr>
            <w:r w:rsidRPr="00634251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E057C9" w:rsidRPr="00634251" w14:paraId="53E8B7A2" w14:textId="77777777" w:rsidTr="00ED57AE">
        <w:trPr>
          <w:cantSplit/>
        </w:trPr>
        <w:tc>
          <w:tcPr>
            <w:tcW w:w="1001" w:type="pct"/>
          </w:tcPr>
          <w:p w14:paraId="135F47B1" w14:textId="77777777" w:rsidR="00E057C9" w:rsidRPr="00634251" w:rsidRDefault="00E057C9" w:rsidP="00D116BF">
            <w:pPr>
              <w:widowControl w:val="0"/>
            </w:pPr>
            <w:r w:rsidRPr="00634251">
              <w:t>ОО</w:t>
            </w:r>
          </w:p>
        </w:tc>
        <w:tc>
          <w:tcPr>
            <w:tcW w:w="3999" w:type="pct"/>
            <w:vAlign w:val="center"/>
          </w:tcPr>
          <w:p w14:paraId="494E1782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E057C9" w:rsidRPr="00634251" w14:paraId="7A649869" w14:textId="77777777" w:rsidTr="00ED57AE">
        <w:trPr>
          <w:cantSplit/>
        </w:trPr>
        <w:tc>
          <w:tcPr>
            <w:tcW w:w="1001" w:type="pct"/>
          </w:tcPr>
          <w:p w14:paraId="21D9A0CA" w14:textId="77777777" w:rsidR="00E057C9" w:rsidRPr="00634251" w:rsidRDefault="00E057C9" w:rsidP="00D116BF">
            <w:pPr>
              <w:widowControl w:val="0"/>
            </w:pPr>
            <w:r w:rsidRPr="00634251">
              <w:t>РИС</w:t>
            </w:r>
          </w:p>
        </w:tc>
        <w:tc>
          <w:tcPr>
            <w:tcW w:w="3999" w:type="pct"/>
            <w:vAlign w:val="center"/>
          </w:tcPr>
          <w:p w14:paraId="34FA1E2E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E057C9" w:rsidRPr="00634251" w14:paraId="009ED983" w14:textId="77777777" w:rsidTr="00ED57AE">
        <w:trPr>
          <w:cantSplit/>
        </w:trPr>
        <w:tc>
          <w:tcPr>
            <w:tcW w:w="1001" w:type="pct"/>
          </w:tcPr>
          <w:p w14:paraId="0037DBD9" w14:textId="77777777" w:rsidR="00E057C9" w:rsidRPr="00634251" w:rsidRDefault="00E057C9" w:rsidP="00D116BF">
            <w:pPr>
              <w:widowControl w:val="0"/>
            </w:pPr>
            <w:r w:rsidRPr="00634251">
              <w:t>Участник ЕГЭ / участник экзамена / участник</w:t>
            </w:r>
          </w:p>
        </w:tc>
        <w:tc>
          <w:tcPr>
            <w:tcW w:w="3999" w:type="pct"/>
            <w:vAlign w:val="center"/>
          </w:tcPr>
          <w:p w14:paraId="79F9D64A" w14:textId="77777777" w:rsidR="00E057C9" w:rsidRPr="00634251" w:rsidRDefault="00E057C9" w:rsidP="00D116BF">
            <w:pPr>
              <w:widowControl w:val="0"/>
              <w:jc w:val="both"/>
            </w:pPr>
            <w:r w:rsidRPr="00634251"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E057C9" w:rsidRPr="00634251" w14:paraId="10488778" w14:textId="77777777" w:rsidTr="00ED57AE">
        <w:trPr>
          <w:cantSplit/>
        </w:trPr>
        <w:tc>
          <w:tcPr>
            <w:tcW w:w="1001" w:type="pct"/>
          </w:tcPr>
          <w:p w14:paraId="690B256B" w14:textId="77777777" w:rsidR="00E057C9" w:rsidRPr="00634251" w:rsidRDefault="00E057C9" w:rsidP="00C52947">
            <w:pPr>
              <w:widowControl w:val="0"/>
            </w:pPr>
            <w:r w:rsidRPr="00634251">
              <w:t>Участники ЕГЭ с ОВЗ</w:t>
            </w:r>
          </w:p>
        </w:tc>
        <w:tc>
          <w:tcPr>
            <w:tcW w:w="3999" w:type="pct"/>
            <w:vAlign w:val="center"/>
          </w:tcPr>
          <w:p w14:paraId="6BA767DD" w14:textId="77777777" w:rsidR="00E057C9" w:rsidRPr="00634251" w:rsidRDefault="00E057C9" w:rsidP="00C52947">
            <w:pPr>
              <w:widowControl w:val="0"/>
              <w:jc w:val="both"/>
            </w:pPr>
            <w:r w:rsidRPr="00634251">
              <w:t>Участники ЕГЭ с ограниченными возможностями здоровья</w:t>
            </w:r>
          </w:p>
        </w:tc>
      </w:tr>
      <w:tr w:rsidR="00407E4A" w:rsidRPr="00634251" w14:paraId="27FC1D92" w14:textId="77777777" w:rsidTr="003735F5">
        <w:trPr>
          <w:cantSplit/>
        </w:trPr>
        <w:tc>
          <w:tcPr>
            <w:tcW w:w="1001" w:type="pct"/>
          </w:tcPr>
          <w:p w14:paraId="4981B593" w14:textId="77777777" w:rsidR="00407E4A" w:rsidRPr="00634251" w:rsidRDefault="00407E4A" w:rsidP="003735F5">
            <w:pPr>
              <w:widowControl w:val="0"/>
            </w:pPr>
            <w:r>
              <w:t>ФПУ</w:t>
            </w:r>
          </w:p>
        </w:tc>
        <w:tc>
          <w:tcPr>
            <w:tcW w:w="3999" w:type="pct"/>
            <w:vAlign w:val="center"/>
          </w:tcPr>
          <w:p w14:paraId="101F9DF9" w14:textId="77777777" w:rsidR="00407E4A" w:rsidRPr="00634251" w:rsidRDefault="00407E4A" w:rsidP="003735F5">
            <w:pPr>
              <w:widowControl w:val="0"/>
              <w:jc w:val="both"/>
            </w:pPr>
            <w:r w:rsidRPr="00634251">
              <w:rPr>
                <w:iCs/>
              </w:rPr>
              <w:t>Федеральн</w:t>
            </w:r>
            <w:r>
              <w:rPr>
                <w:iCs/>
              </w:rPr>
              <w:t>ый</w:t>
            </w:r>
            <w:r w:rsidRPr="00634251">
              <w:rPr>
                <w:iCs/>
              </w:rPr>
              <w:t xml:space="preserve"> переч</w:t>
            </w:r>
            <w:r>
              <w:rPr>
                <w:iCs/>
              </w:rPr>
              <w:t>ень учебников,</w:t>
            </w:r>
            <w:r w:rsidRPr="00634251">
              <w:rPr>
                <w:iCs/>
              </w:rPr>
              <w:t xml:space="preserve">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</w:tbl>
    <w:p w14:paraId="0E0721CA" w14:textId="77777777" w:rsidR="001C11E0" w:rsidRPr="00FA4B3A" w:rsidRDefault="001C11E0" w:rsidP="00D116BF">
      <w:pPr>
        <w:jc w:val="center"/>
        <w:rPr>
          <w:rStyle w:val="af5"/>
          <w:sz w:val="32"/>
          <w:szCs w:val="32"/>
        </w:rPr>
      </w:pPr>
    </w:p>
    <w:p w14:paraId="42A7FB41" w14:textId="0D0DF017" w:rsidR="00332A77" w:rsidRPr="00FC6BBF" w:rsidRDefault="00332A77" w:rsidP="00332A77">
      <w:pPr>
        <w:pStyle w:val="1"/>
        <w:rPr>
          <w:rStyle w:val="af5"/>
          <w:rFonts w:ascii="Times New Roman" w:hAnsi="Times New Roman"/>
          <w:b/>
          <w:bCs/>
          <w:sz w:val="32"/>
        </w:rPr>
      </w:pPr>
      <w:r>
        <w:rPr>
          <w:rStyle w:val="af5"/>
          <w:sz w:val="32"/>
          <w:szCs w:val="32"/>
        </w:rPr>
        <w:br w:type="page"/>
      </w:r>
      <w:r w:rsidRPr="00FC6BBF">
        <w:rPr>
          <w:rStyle w:val="af5"/>
          <w:rFonts w:ascii="Times New Roman" w:hAnsi="Times New Roman"/>
          <w:b/>
          <w:bCs/>
          <w:sz w:val="32"/>
        </w:rPr>
        <w:lastRenderedPageBreak/>
        <w:br/>
        <w:t xml:space="preserve">Основные количественные характеристики экзаменационной кампании </w:t>
      </w:r>
      <w:r w:rsidR="00550D16">
        <w:rPr>
          <w:rStyle w:val="af5"/>
          <w:rFonts w:ascii="Times New Roman" w:hAnsi="Times New Roman"/>
          <w:b/>
          <w:bCs/>
          <w:sz w:val="32"/>
          <w:lang w:val="ru-RU"/>
        </w:rPr>
        <w:t>ГИА-11</w:t>
      </w:r>
      <w:r w:rsidR="00550D16" w:rsidRPr="00FC6BBF">
        <w:rPr>
          <w:rStyle w:val="af5"/>
          <w:rFonts w:ascii="Times New Roman" w:hAnsi="Times New Roman"/>
          <w:b/>
          <w:bCs/>
          <w:sz w:val="32"/>
        </w:rPr>
        <w:t xml:space="preserve"> 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в </w:t>
      </w:r>
      <w:r w:rsidR="00C70AE7">
        <w:rPr>
          <w:rStyle w:val="af5"/>
          <w:rFonts w:ascii="Times New Roman" w:hAnsi="Times New Roman"/>
          <w:b/>
          <w:bCs/>
          <w:sz w:val="32"/>
        </w:rPr>
        <w:t>2023</w:t>
      </w:r>
      <w:r w:rsidRPr="00FC6BBF">
        <w:rPr>
          <w:rStyle w:val="af5"/>
          <w:rFonts w:ascii="Times New Roman" w:hAnsi="Times New Roman"/>
          <w:b/>
          <w:bCs/>
          <w:sz w:val="32"/>
        </w:rPr>
        <w:t xml:space="preserve"> году в </w:t>
      </w:r>
      <w:r w:rsidR="00D74D6F">
        <w:rPr>
          <w:rStyle w:val="af5"/>
          <w:rFonts w:ascii="Times New Roman" w:hAnsi="Times New Roman"/>
          <w:b/>
          <w:bCs/>
          <w:sz w:val="32"/>
          <w:lang w:val="ru-RU"/>
        </w:rPr>
        <w:t>Воронежской области</w:t>
      </w:r>
    </w:p>
    <w:p w14:paraId="415EC148" w14:textId="77777777" w:rsidR="001C11E0" w:rsidRPr="00332A77" w:rsidRDefault="001C11E0" w:rsidP="00332A77">
      <w:pPr>
        <w:spacing w:line="276" w:lineRule="auto"/>
        <w:rPr>
          <w:rStyle w:val="af5"/>
          <w:sz w:val="16"/>
          <w:szCs w:val="16"/>
        </w:rPr>
      </w:pPr>
    </w:p>
    <w:p w14:paraId="6B29CABC" w14:textId="21FC5945" w:rsidR="00DB5E2F" w:rsidRPr="00FA4B3A" w:rsidRDefault="00DB5E2F" w:rsidP="000340F5">
      <w:pPr>
        <w:jc w:val="both"/>
        <w:rPr>
          <w:b/>
        </w:rPr>
      </w:pPr>
      <w:r w:rsidRPr="00F579AB">
        <w:rPr>
          <w:b/>
        </w:rPr>
        <w:t xml:space="preserve">1. Количество участников экзаменационной кампании </w:t>
      </w:r>
      <w:r w:rsidR="00B90814">
        <w:rPr>
          <w:b/>
        </w:rPr>
        <w:t>ЕГЭ</w:t>
      </w:r>
      <w:r w:rsidRPr="00F579AB">
        <w:rPr>
          <w:b/>
        </w:rPr>
        <w:t xml:space="preserve"> в </w:t>
      </w:r>
      <w:r w:rsidR="00C70AE7">
        <w:rPr>
          <w:b/>
        </w:rPr>
        <w:t>2023</w:t>
      </w:r>
      <w:r w:rsidR="009B696D" w:rsidRPr="00FA4B3A">
        <w:rPr>
          <w:b/>
        </w:rPr>
        <w:t xml:space="preserve"> </w:t>
      </w:r>
      <w:r w:rsidRPr="00FA4B3A">
        <w:rPr>
          <w:b/>
        </w:rPr>
        <w:t xml:space="preserve">году в </w:t>
      </w:r>
      <w:r w:rsidR="00D74D6F">
        <w:rPr>
          <w:b/>
        </w:rPr>
        <w:t>Воронежской области</w:t>
      </w:r>
    </w:p>
    <w:p w14:paraId="3D53777F" w14:textId="77777777" w:rsidR="004B187A" w:rsidRPr="00AD3663" w:rsidRDefault="004B187A" w:rsidP="00FC6BBF">
      <w:pPr>
        <w:pStyle w:val="af7"/>
        <w:keepNext/>
        <w:rPr>
          <w:iCs/>
        </w:rPr>
      </w:pPr>
      <w:r w:rsidRPr="00870F21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94"/>
        <w:gridCol w:w="2105"/>
        <w:gridCol w:w="2106"/>
        <w:gridCol w:w="2106"/>
      </w:tblGrid>
      <w:tr w:rsidR="00EA75F4" w:rsidRPr="00634251" w14:paraId="7B618366" w14:textId="77777777" w:rsidTr="005E3A63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14:paraId="461C1DE0" w14:textId="77777777"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FB2F2F1" w14:textId="77777777" w:rsidR="00EA75F4" w:rsidRPr="00634251" w:rsidRDefault="00EA75F4" w:rsidP="0063425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F1ED5DA" w14:textId="65BC6F78" w:rsidR="00EA75F4" w:rsidRPr="00634251" w:rsidRDefault="00EA75F4" w:rsidP="00B86AC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ВТГ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CFEDEEA" w14:textId="35F7A132" w:rsidR="00EA75F4" w:rsidRPr="00634251" w:rsidRDefault="00EA75F4" w:rsidP="00552B8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106" w:type="dxa"/>
            <w:vAlign w:val="center"/>
          </w:tcPr>
          <w:p w14:paraId="08BAA53B" w14:textId="52B7BAA7" w:rsidR="00EA75F4" w:rsidRPr="00634251" w:rsidRDefault="00EA75F4" w:rsidP="00C949D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</w:t>
            </w:r>
            <w:r w:rsidR="00C949D7">
              <w:rPr>
                <w:rFonts w:ascii="Times New Roman" w:hAnsi="Times New Roman"/>
                <w:sz w:val="24"/>
                <w:szCs w:val="24"/>
              </w:rPr>
              <w:t>с ОВЗ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7A70" w:rsidRPr="00634251" w14:paraId="1A6F3030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6FADE62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1323908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3EC2C32B" w14:textId="6AC5CB3A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9004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50C62B9A" w14:textId="41126FF9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9217</w:t>
            </w:r>
          </w:p>
        </w:tc>
        <w:tc>
          <w:tcPr>
            <w:tcW w:w="2106" w:type="dxa"/>
            <w:vAlign w:val="bottom"/>
          </w:tcPr>
          <w:p w14:paraId="5D838AC3" w14:textId="7B5E7FB1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84</w:t>
            </w:r>
          </w:p>
        </w:tc>
      </w:tr>
      <w:tr w:rsidR="003F7A70" w:rsidRPr="00634251" w:rsidDel="0016787E" w14:paraId="490583F8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69850A5" w14:textId="77777777" w:rsidR="003F7A70" w:rsidRPr="00634251" w:rsidDel="0016787E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0C5A8E0E" w14:textId="77777777" w:rsidR="003F7A70" w:rsidDel="0016787E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090866D6" w14:textId="73559A24" w:rsidR="003F7A70" w:rsidRPr="003F7A70" w:rsidDel="0016787E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4084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225DD89D" w14:textId="36074633" w:rsidR="003F7A70" w:rsidRPr="003F7A70" w:rsidDel="0016787E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4113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054BD3B5" w14:textId="501CD463" w:rsidR="003F7A70" w:rsidRPr="003F7A70" w:rsidDel="0016787E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49</w:t>
            </w:r>
          </w:p>
        </w:tc>
      </w:tr>
      <w:tr w:rsidR="003F7A70" w:rsidRPr="00634251" w14:paraId="4928CC4A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73A4AA4A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0F25D9FD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>
              <w:rPr>
                <w:rFonts w:ascii="Times New Roman" w:hAnsi="Times New Roman"/>
                <w:sz w:val="24"/>
                <w:szCs w:val="24"/>
              </w:rPr>
              <w:t>(профильный уровень)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3A287130" w14:textId="7D0CCD33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5149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3C8B13B5" w14:textId="6F292BAA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5281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3E7FD55B" w14:textId="197D08A1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38</w:t>
            </w:r>
          </w:p>
        </w:tc>
      </w:tr>
      <w:tr w:rsidR="003F7A70" w:rsidRPr="00634251" w14:paraId="198D2F7D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D32109E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4B46027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56D9A171" w14:textId="6CC0C34E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76134DC1" w14:textId="3A1177BB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2053</w:t>
            </w:r>
          </w:p>
        </w:tc>
        <w:tc>
          <w:tcPr>
            <w:tcW w:w="2106" w:type="dxa"/>
            <w:vAlign w:val="bottom"/>
          </w:tcPr>
          <w:p w14:paraId="5D9ADFEB" w14:textId="4B2B0618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3F7A70" w:rsidRPr="00634251" w14:paraId="5497F99C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8637E37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7BEDD978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6EBCDA76" w14:textId="4C95934C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940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5E15C319" w14:textId="21409684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2106" w:type="dxa"/>
            <w:vAlign w:val="bottom"/>
          </w:tcPr>
          <w:p w14:paraId="03EA7505" w14:textId="45DAF981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  <w:tr w:rsidR="003F7A70" w:rsidRPr="00634251" w14:paraId="36E4DE47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54FC9BC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40FB18FF" w14:textId="77777777" w:rsidR="003F7A70" w:rsidRPr="00634251" w:rsidRDefault="003F7A70" w:rsidP="00E834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7BFAD775" w14:textId="7CA2A280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1709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6128A820" w14:textId="06410423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1758</w:t>
            </w:r>
          </w:p>
        </w:tc>
        <w:tc>
          <w:tcPr>
            <w:tcW w:w="2106" w:type="dxa"/>
            <w:vAlign w:val="bottom"/>
          </w:tcPr>
          <w:p w14:paraId="6FC6C0F1" w14:textId="07485B1B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</w:tr>
      <w:tr w:rsidR="003F7A70" w:rsidRPr="00634251" w14:paraId="6BFC470F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05302609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32FCB63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7B9A5D91" w14:textId="7DDBCA9C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1462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6C048440" w14:textId="73F8BE87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1551</w:t>
            </w:r>
          </w:p>
        </w:tc>
        <w:tc>
          <w:tcPr>
            <w:tcW w:w="2106" w:type="dxa"/>
            <w:vAlign w:val="bottom"/>
          </w:tcPr>
          <w:p w14:paraId="04527FC4" w14:textId="28B224A0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3F7A70" w:rsidRPr="00634251" w14:paraId="468778CF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483F07E1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51E1F47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5FA2A6C8" w14:textId="5533D109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1272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7DE52523" w14:textId="3FE727FA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1322</w:t>
            </w:r>
          </w:p>
        </w:tc>
        <w:tc>
          <w:tcPr>
            <w:tcW w:w="2106" w:type="dxa"/>
            <w:vAlign w:val="bottom"/>
          </w:tcPr>
          <w:p w14:paraId="5ACEB1CA" w14:textId="21F57644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3F7A70" w:rsidRPr="00634251" w14:paraId="023603C4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563282A7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ACB1842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0C6E82C8" w14:textId="60C6DD60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459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069BEE3A" w14:textId="4827A170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477</w:t>
            </w:r>
          </w:p>
        </w:tc>
        <w:tc>
          <w:tcPr>
            <w:tcW w:w="2106" w:type="dxa"/>
            <w:vAlign w:val="bottom"/>
          </w:tcPr>
          <w:p w14:paraId="270EEA0F" w14:textId="33691F4E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</w:tr>
      <w:tr w:rsidR="003F7A70" w:rsidRPr="00634251" w14:paraId="7BCA5038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6D3B2029" w14:textId="77777777" w:rsidR="003F7A70" w:rsidRPr="00634251" w:rsidRDefault="003F7A70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04DBA50" w14:textId="77777777" w:rsidR="003F7A70" w:rsidRPr="00634251" w:rsidRDefault="003F7A70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10F14B62" w14:textId="62E2B01A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3699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13E5AA8C" w14:textId="2D8ABB33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3813</w:t>
            </w:r>
          </w:p>
        </w:tc>
        <w:tc>
          <w:tcPr>
            <w:tcW w:w="2106" w:type="dxa"/>
            <w:vAlign w:val="bottom"/>
          </w:tcPr>
          <w:p w14:paraId="6CCC7C52" w14:textId="3E3C60A1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35</w:t>
            </w:r>
          </w:p>
        </w:tc>
      </w:tr>
      <w:tr w:rsidR="003F7A70" w:rsidRPr="00634251" w14:paraId="4F9C3F35" w14:textId="77777777" w:rsidTr="00787579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B746D0E" w14:textId="77777777" w:rsidR="003F7A70" w:rsidRPr="00634251" w:rsidRDefault="003F7A70" w:rsidP="00A0681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C887D8A" w14:textId="77777777" w:rsidR="003F7A70" w:rsidRPr="00634251" w:rsidRDefault="003F7A70" w:rsidP="00A068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7B44ED99" w14:textId="2D53D6CF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563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1E5BF7F3" w14:textId="04648045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616</w:t>
            </w:r>
          </w:p>
        </w:tc>
        <w:tc>
          <w:tcPr>
            <w:tcW w:w="2106" w:type="dxa"/>
            <w:vAlign w:val="bottom"/>
          </w:tcPr>
          <w:p w14:paraId="4943F85F" w14:textId="1E998BF8" w:rsidR="003F7A70" w:rsidRPr="003F7A70" w:rsidRDefault="003F7A70" w:rsidP="00A0681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3F7A70" w:rsidRPr="00634251" w14:paraId="51BB91C9" w14:textId="77777777" w:rsidTr="00D97BA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831C745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68B674EF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3AB0F0FB" w14:textId="2F5C17B5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660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3119A633" w14:textId="7B063FE9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688</w:t>
            </w:r>
          </w:p>
        </w:tc>
        <w:tc>
          <w:tcPr>
            <w:tcW w:w="2106" w:type="dxa"/>
            <w:vAlign w:val="bottom"/>
          </w:tcPr>
          <w:p w14:paraId="4009C446" w14:textId="39CEC096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3F7A70" w:rsidRPr="00634251" w14:paraId="3331FF6C" w14:textId="77777777" w:rsidTr="00D97BA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3D4BC7D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334FD38A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18731D97" w14:textId="4BBF068B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1342F623" w14:textId="7A6AEA58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2106" w:type="dxa"/>
            <w:vAlign w:val="bottom"/>
          </w:tcPr>
          <w:p w14:paraId="0AE94CBF" w14:textId="72AD28BA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3F7A70" w:rsidRPr="00634251" w14:paraId="3381CDF7" w14:textId="77777777" w:rsidTr="00D97BA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2020A961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200EAB3B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6DCBCABA" w14:textId="78006406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3E2D28AC" w14:textId="420A2F25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2106" w:type="dxa"/>
            <w:vAlign w:val="bottom"/>
          </w:tcPr>
          <w:p w14:paraId="657E25EC" w14:textId="1BBF66C0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3F7A70" w:rsidRPr="00634251" w14:paraId="2E457BAD" w14:textId="77777777" w:rsidTr="00D97BA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15C7408B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803D6BC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6651B3A6" w14:textId="18D59218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6765E0D6" w14:textId="54525AFD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2106" w:type="dxa"/>
            <w:vAlign w:val="bottom"/>
          </w:tcPr>
          <w:p w14:paraId="4A6F6368" w14:textId="7679858E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3F7A70" w:rsidRPr="00634251" w14:paraId="325D292D" w14:textId="77777777" w:rsidTr="00D97BA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14:paraId="3AA66F18" w14:textId="77777777" w:rsidR="003F7A70" w:rsidRPr="00634251" w:rsidRDefault="003F7A70" w:rsidP="00BC10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1E00BDFE" w14:textId="77777777" w:rsidR="003F7A70" w:rsidRPr="00634251" w:rsidRDefault="003F7A70" w:rsidP="00153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251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2105" w:type="dxa"/>
            <w:shd w:val="clear" w:color="auto" w:fill="auto"/>
            <w:vAlign w:val="bottom"/>
          </w:tcPr>
          <w:p w14:paraId="1D857DAF" w14:textId="2F059D23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06" w:type="dxa"/>
            <w:shd w:val="clear" w:color="auto" w:fill="auto"/>
            <w:vAlign w:val="bottom"/>
          </w:tcPr>
          <w:p w14:paraId="25337632" w14:textId="056A07A2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06" w:type="dxa"/>
            <w:vAlign w:val="bottom"/>
          </w:tcPr>
          <w:p w14:paraId="424A2AEA" w14:textId="4FB38301" w:rsidR="003F7A70" w:rsidRPr="003F7A70" w:rsidRDefault="003F7A70" w:rsidP="00153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A70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14:paraId="3B0178D7" w14:textId="77777777" w:rsidR="00DB5E2F" w:rsidRDefault="00DB5E2F" w:rsidP="00DB5E2F">
      <w:pPr>
        <w:pStyle w:val="a3"/>
        <w:spacing w:after="0" w:line="240" w:lineRule="auto"/>
        <w:ind w:left="0"/>
        <w:rPr>
          <w:rFonts w:ascii="Times New Roman" w:hAnsi="Times New Roman"/>
          <w:sz w:val="18"/>
          <w:szCs w:val="20"/>
        </w:rPr>
      </w:pPr>
    </w:p>
    <w:p w14:paraId="0AC6AA25" w14:textId="77777777" w:rsidR="00DF1FC7" w:rsidRDefault="00DF1FC7" w:rsidP="00DB5E2F">
      <w:pPr>
        <w:jc w:val="both"/>
        <w:rPr>
          <w:b/>
          <w:lang w:eastAsia="en-US"/>
        </w:rPr>
      </w:pPr>
    </w:p>
    <w:p w14:paraId="4285B39C" w14:textId="77777777" w:rsidR="00016B27" w:rsidRPr="00FA4B3A" w:rsidRDefault="00DB5E2F" w:rsidP="00DB5E2F">
      <w:pPr>
        <w:jc w:val="both"/>
      </w:pPr>
      <w:r w:rsidRPr="00FA4B3A">
        <w:rPr>
          <w:b/>
          <w:lang w:eastAsia="en-US"/>
        </w:rPr>
        <w:t xml:space="preserve">2. </w:t>
      </w:r>
      <w:r w:rsidR="002F51A3" w:rsidRPr="00FA4B3A">
        <w:rPr>
          <w:b/>
          <w:lang w:eastAsia="en-US"/>
        </w:rPr>
        <w:t>Ранжирование</w:t>
      </w:r>
      <w:r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всех </w:t>
      </w:r>
      <w:r w:rsidRPr="00FA4B3A">
        <w:rPr>
          <w:b/>
          <w:lang w:eastAsia="en-US"/>
        </w:rPr>
        <w:t>ОО</w:t>
      </w:r>
      <w:r w:rsidR="002F51A3" w:rsidRPr="00FA4B3A">
        <w:rPr>
          <w:b/>
          <w:lang w:eastAsia="en-US"/>
        </w:rPr>
        <w:t xml:space="preserve"> </w:t>
      </w:r>
      <w:r w:rsidR="00D0265E">
        <w:rPr>
          <w:b/>
          <w:lang w:eastAsia="en-US"/>
        </w:rPr>
        <w:t xml:space="preserve">субъекта Российской Федерации </w:t>
      </w:r>
      <w:r w:rsidR="002F51A3" w:rsidRPr="00FA4B3A">
        <w:rPr>
          <w:b/>
          <w:lang w:eastAsia="en-US"/>
        </w:rPr>
        <w:t>по интегральным показателям качества подготовки выпускников</w:t>
      </w:r>
      <w:r w:rsidRPr="00FA4B3A">
        <w:rPr>
          <w:b/>
          <w:lang w:eastAsia="en-US"/>
        </w:rPr>
        <w:t xml:space="preserve"> </w:t>
      </w:r>
    </w:p>
    <w:p w14:paraId="1E4849E8" w14:textId="77777777" w:rsidR="00DB5E2F" w:rsidRPr="00FA4B3A" w:rsidRDefault="00DB5E2F" w:rsidP="00DB5E2F">
      <w:pPr>
        <w:jc w:val="both"/>
        <w:rPr>
          <w:i/>
        </w:rPr>
      </w:pPr>
      <w:r w:rsidRPr="00FA4B3A">
        <w:rPr>
          <w:i/>
        </w:rPr>
        <w:t>(</w:t>
      </w:r>
      <w:r w:rsidR="002F51A3" w:rsidRPr="00FA4B3A">
        <w:rPr>
          <w:i/>
        </w:rPr>
        <w:t>анализируется</w:t>
      </w:r>
      <w:r w:rsidRPr="00FA4B3A">
        <w:rPr>
          <w:i/>
        </w:rPr>
        <w:t xml:space="preserve"> доля выпускников текущего года, набравших соответствующее количество тестовых баллов</w:t>
      </w:r>
      <w:r w:rsidR="008500E5" w:rsidRPr="00FA4B3A">
        <w:rPr>
          <w:i/>
        </w:rPr>
        <w:t>,</w:t>
      </w:r>
      <w:r w:rsidRPr="00FA4B3A">
        <w:rPr>
          <w:i/>
        </w:rPr>
        <w:t xml:space="preserve"> </w:t>
      </w:r>
      <w:r w:rsidR="00107F57">
        <w:rPr>
          <w:i/>
        </w:rPr>
        <w:t xml:space="preserve">суммарно </w:t>
      </w:r>
      <w:r w:rsidRPr="00FA4B3A">
        <w:rPr>
          <w:i/>
        </w:rPr>
        <w:t>полученных на ЕГЭ по</w:t>
      </w:r>
      <w:r w:rsidR="00D06C6B">
        <w:rPr>
          <w:i/>
        </w:rPr>
        <w:t xml:space="preserve"> </w:t>
      </w:r>
      <w:r w:rsidRPr="00FA4B3A">
        <w:rPr>
          <w:i/>
        </w:rPr>
        <w:t>трём</w:t>
      </w:r>
      <w:r w:rsidR="00D06C6B">
        <w:rPr>
          <w:i/>
        </w:rPr>
        <w:t xml:space="preserve"> </w:t>
      </w:r>
      <w:r w:rsidRPr="00FA4B3A">
        <w:rPr>
          <w:i/>
        </w:rPr>
        <w:t>предметам</w:t>
      </w:r>
      <w:r w:rsidR="00107F57">
        <w:rPr>
          <w:i/>
        </w:rPr>
        <w:t xml:space="preserve"> с наиболее высокими </w:t>
      </w:r>
      <w:r w:rsidR="00581F35">
        <w:rPr>
          <w:i/>
        </w:rPr>
        <w:t>результатами</w:t>
      </w:r>
      <w:r w:rsidRPr="00FA4B3A">
        <w:rPr>
          <w:i/>
        </w:rPr>
        <w:t>)</w:t>
      </w:r>
    </w:p>
    <w:p w14:paraId="564801C7" w14:textId="77777777" w:rsidR="003F7527" w:rsidRPr="00FC6BBF" w:rsidRDefault="003F7527" w:rsidP="00FC6BBF">
      <w:pPr>
        <w:pStyle w:val="af7"/>
        <w:keepNext/>
        <w:rPr>
          <w:bCs w:val="0"/>
          <w:iCs/>
        </w:rPr>
      </w:pPr>
      <w:r w:rsidRPr="00FC6BBF">
        <w:rPr>
          <w:bCs w:val="0"/>
          <w:iCs/>
        </w:rPr>
        <w:t xml:space="preserve">Таблица </w:t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STYLEREF 1 \s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1</w:t>
      </w:r>
      <w:r w:rsidR="00DB6897">
        <w:rPr>
          <w:bCs w:val="0"/>
          <w:iCs/>
        </w:rPr>
        <w:fldChar w:fldCharType="end"/>
      </w:r>
      <w:r w:rsidR="00DB6897">
        <w:rPr>
          <w:bCs w:val="0"/>
          <w:iCs/>
        </w:rPr>
        <w:noBreakHyphen/>
      </w:r>
      <w:r w:rsidR="00DB6897">
        <w:rPr>
          <w:bCs w:val="0"/>
          <w:iCs/>
        </w:rPr>
        <w:fldChar w:fldCharType="begin"/>
      </w:r>
      <w:r w:rsidR="00DB6897">
        <w:rPr>
          <w:bCs w:val="0"/>
          <w:iCs/>
        </w:rPr>
        <w:instrText xml:space="preserve"> SEQ Таблица \* ARABIC \s 1 </w:instrText>
      </w:r>
      <w:r w:rsidR="00DB6897">
        <w:rPr>
          <w:bCs w:val="0"/>
          <w:iCs/>
        </w:rPr>
        <w:fldChar w:fldCharType="separate"/>
      </w:r>
      <w:r w:rsidR="00383699">
        <w:rPr>
          <w:bCs w:val="0"/>
          <w:iCs/>
          <w:noProof/>
        </w:rPr>
        <w:t>2</w:t>
      </w:r>
      <w:r w:rsidR="00DB6897">
        <w:rPr>
          <w:bCs w:val="0"/>
          <w:iCs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21"/>
        <w:gridCol w:w="745"/>
        <w:gridCol w:w="751"/>
        <w:gridCol w:w="746"/>
        <w:gridCol w:w="747"/>
        <w:gridCol w:w="746"/>
        <w:gridCol w:w="747"/>
        <w:gridCol w:w="746"/>
        <w:gridCol w:w="747"/>
      </w:tblGrid>
      <w:tr w:rsidR="00DB5E2F" w:rsidRPr="00634251" w14:paraId="6D2414E0" w14:textId="77777777" w:rsidTr="001A3184">
        <w:trPr>
          <w:cantSplit/>
          <w:tblHeader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2379077C" w14:textId="77777777" w:rsidR="00DB5E2F" w:rsidRPr="001A3184" w:rsidRDefault="00DB5E2F" w:rsidP="001A3184">
            <w:pPr>
              <w:pStyle w:val="a3"/>
              <w:spacing w:after="0"/>
              <w:ind w:left="0"/>
              <w:rPr>
                <w:rFonts w:ascii="Times New Roman" w:hAnsi="Times New Roman"/>
              </w:rPr>
            </w:pPr>
            <w:r w:rsidRPr="001A3184">
              <w:rPr>
                <w:rFonts w:ascii="Times New Roman" w:hAnsi="Times New Roman"/>
              </w:rPr>
              <w:t>№ п/п</w:t>
            </w:r>
          </w:p>
        </w:tc>
        <w:tc>
          <w:tcPr>
            <w:tcW w:w="2921" w:type="dxa"/>
            <w:vMerge w:val="restart"/>
            <w:shd w:val="clear" w:color="auto" w:fill="auto"/>
            <w:vAlign w:val="center"/>
          </w:tcPr>
          <w:p w14:paraId="7520F1DE" w14:textId="77777777" w:rsidR="00DB5E2F" w:rsidRPr="00FA4B3A" w:rsidRDefault="00DB5E2F" w:rsidP="00634251">
            <w:pPr>
              <w:jc w:val="center"/>
            </w:pPr>
            <w:r w:rsidRPr="00FA4B3A">
              <w:t>Наименование ОО</w:t>
            </w:r>
          </w:p>
        </w:tc>
        <w:tc>
          <w:tcPr>
            <w:tcW w:w="5975" w:type="dxa"/>
            <w:gridSpan w:val="8"/>
            <w:shd w:val="clear" w:color="auto" w:fill="auto"/>
            <w:vAlign w:val="center"/>
          </w:tcPr>
          <w:p w14:paraId="0BEBB8FA" w14:textId="77777777" w:rsidR="00DB5E2F" w:rsidRPr="00FA4B3A" w:rsidRDefault="00DB5E2F" w:rsidP="00634251">
            <w:pPr>
              <w:jc w:val="center"/>
            </w:pPr>
            <w:r w:rsidRPr="00FA4B3A">
              <w:t>ВТГ, получившие суммарно по трём предметам соответствующее количество тестовых баллов</w:t>
            </w:r>
          </w:p>
        </w:tc>
      </w:tr>
      <w:tr w:rsidR="00634251" w:rsidRPr="00634251" w14:paraId="0495DC63" w14:textId="77777777" w:rsidTr="001A3184">
        <w:trPr>
          <w:cantSplit/>
          <w:trHeight w:val="367"/>
          <w:tblHeader/>
        </w:trPr>
        <w:tc>
          <w:tcPr>
            <w:tcW w:w="675" w:type="dxa"/>
            <w:vMerge/>
            <w:shd w:val="clear" w:color="auto" w:fill="auto"/>
            <w:vAlign w:val="center"/>
          </w:tcPr>
          <w:p w14:paraId="1C41CF36" w14:textId="77777777" w:rsidR="00DB5E2F" w:rsidRPr="00FA4B3A" w:rsidRDefault="00DB5E2F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  <w:jc w:val="center"/>
            </w:pPr>
          </w:p>
        </w:tc>
        <w:tc>
          <w:tcPr>
            <w:tcW w:w="2921" w:type="dxa"/>
            <w:vMerge/>
            <w:shd w:val="clear" w:color="auto" w:fill="auto"/>
            <w:vAlign w:val="center"/>
          </w:tcPr>
          <w:p w14:paraId="23B70B95" w14:textId="77777777" w:rsidR="00DB5E2F" w:rsidRPr="00FA4B3A" w:rsidRDefault="00DB5E2F" w:rsidP="00634251">
            <w:pPr>
              <w:jc w:val="center"/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4044191D" w14:textId="77777777" w:rsidR="00DB5E2F" w:rsidRPr="00FA4B3A" w:rsidRDefault="00DB5E2F" w:rsidP="00634251">
            <w:pPr>
              <w:jc w:val="center"/>
            </w:pPr>
            <w:r w:rsidRPr="00FA4B3A">
              <w:t>до 160</w:t>
            </w:r>
          </w:p>
        </w:tc>
        <w:tc>
          <w:tcPr>
            <w:tcW w:w="1493" w:type="dxa"/>
            <w:gridSpan w:val="2"/>
            <w:shd w:val="clear" w:color="auto" w:fill="auto"/>
            <w:vAlign w:val="center"/>
          </w:tcPr>
          <w:p w14:paraId="0F843A0A" w14:textId="77777777" w:rsidR="00DB5E2F" w:rsidRPr="00FA4B3A" w:rsidRDefault="00DB5E2F" w:rsidP="00634251">
            <w:pPr>
              <w:jc w:val="center"/>
            </w:pPr>
            <w:r w:rsidRPr="00FA4B3A">
              <w:t>от 161 до 220</w:t>
            </w:r>
          </w:p>
        </w:tc>
        <w:tc>
          <w:tcPr>
            <w:tcW w:w="1493" w:type="dxa"/>
            <w:gridSpan w:val="2"/>
            <w:shd w:val="clear" w:color="auto" w:fill="auto"/>
            <w:vAlign w:val="center"/>
          </w:tcPr>
          <w:p w14:paraId="5EB35691" w14:textId="77777777" w:rsidR="00DB5E2F" w:rsidRPr="00FA4B3A" w:rsidRDefault="00DB5E2F" w:rsidP="00634251">
            <w:pPr>
              <w:jc w:val="center"/>
            </w:pPr>
            <w:r w:rsidRPr="00FA4B3A">
              <w:t>от 221 до 250</w:t>
            </w:r>
          </w:p>
        </w:tc>
        <w:tc>
          <w:tcPr>
            <w:tcW w:w="1493" w:type="dxa"/>
            <w:gridSpan w:val="2"/>
            <w:shd w:val="clear" w:color="auto" w:fill="auto"/>
            <w:vAlign w:val="center"/>
          </w:tcPr>
          <w:p w14:paraId="210CD6B7" w14:textId="77777777" w:rsidR="00DB5E2F" w:rsidRPr="00FA4B3A" w:rsidRDefault="00DB5E2F" w:rsidP="00634251">
            <w:pPr>
              <w:jc w:val="center"/>
            </w:pPr>
            <w:r w:rsidRPr="00FA4B3A">
              <w:t>от 251 до 300</w:t>
            </w:r>
          </w:p>
        </w:tc>
      </w:tr>
      <w:tr w:rsidR="00634251" w:rsidRPr="00634251" w14:paraId="09FA8806" w14:textId="77777777" w:rsidTr="001A3184">
        <w:trPr>
          <w:cantSplit/>
          <w:trHeight w:val="190"/>
          <w:tblHeader/>
        </w:trPr>
        <w:tc>
          <w:tcPr>
            <w:tcW w:w="675" w:type="dxa"/>
            <w:vMerge/>
            <w:shd w:val="clear" w:color="auto" w:fill="auto"/>
            <w:vAlign w:val="center"/>
          </w:tcPr>
          <w:p w14:paraId="04347465" w14:textId="77777777" w:rsidR="00DB5E2F" w:rsidRPr="00FA4B3A" w:rsidRDefault="00DB5E2F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  <w:jc w:val="center"/>
            </w:pPr>
          </w:p>
        </w:tc>
        <w:tc>
          <w:tcPr>
            <w:tcW w:w="2921" w:type="dxa"/>
            <w:vMerge/>
            <w:shd w:val="clear" w:color="auto" w:fill="auto"/>
            <w:vAlign w:val="center"/>
          </w:tcPr>
          <w:p w14:paraId="6B620388" w14:textId="77777777" w:rsidR="00DB5E2F" w:rsidRPr="00FA4B3A" w:rsidRDefault="00DB5E2F" w:rsidP="00634251">
            <w:pPr>
              <w:jc w:val="center"/>
            </w:pPr>
          </w:p>
        </w:tc>
        <w:tc>
          <w:tcPr>
            <w:tcW w:w="745" w:type="dxa"/>
            <w:shd w:val="clear" w:color="auto" w:fill="auto"/>
            <w:vAlign w:val="center"/>
          </w:tcPr>
          <w:p w14:paraId="2A2E6521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50EA6C0B" w14:textId="027A063E" w:rsidR="00DB5E2F" w:rsidRPr="00F579AB" w:rsidRDefault="00DB5E2F" w:rsidP="00DF1FC7">
            <w:pPr>
              <w:jc w:val="center"/>
            </w:pPr>
            <w:r w:rsidRPr="00FA4B3A">
              <w:t>%</w:t>
            </w:r>
            <w:bookmarkStart w:id="5" w:name="_GoBack"/>
            <w:bookmarkEnd w:id="5"/>
          </w:p>
        </w:tc>
        <w:tc>
          <w:tcPr>
            <w:tcW w:w="746" w:type="dxa"/>
            <w:shd w:val="clear" w:color="auto" w:fill="auto"/>
          </w:tcPr>
          <w:p w14:paraId="4C3FBFA8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747" w:type="dxa"/>
            <w:shd w:val="clear" w:color="auto" w:fill="auto"/>
          </w:tcPr>
          <w:p w14:paraId="44A86BD2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746" w:type="dxa"/>
            <w:shd w:val="clear" w:color="auto" w:fill="auto"/>
          </w:tcPr>
          <w:p w14:paraId="0C3D1E53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747" w:type="dxa"/>
            <w:shd w:val="clear" w:color="auto" w:fill="auto"/>
          </w:tcPr>
          <w:p w14:paraId="1FC11120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  <w:tc>
          <w:tcPr>
            <w:tcW w:w="746" w:type="dxa"/>
            <w:shd w:val="clear" w:color="auto" w:fill="auto"/>
          </w:tcPr>
          <w:p w14:paraId="4CBAAA3A" w14:textId="77777777" w:rsidR="00DB5E2F" w:rsidRPr="00FA4B3A" w:rsidRDefault="00DB5E2F" w:rsidP="00634251">
            <w:pPr>
              <w:jc w:val="center"/>
            </w:pPr>
            <w:r w:rsidRPr="00FA4B3A">
              <w:t>чел.</w:t>
            </w:r>
          </w:p>
        </w:tc>
        <w:tc>
          <w:tcPr>
            <w:tcW w:w="747" w:type="dxa"/>
            <w:shd w:val="clear" w:color="auto" w:fill="auto"/>
          </w:tcPr>
          <w:p w14:paraId="3021565A" w14:textId="77777777" w:rsidR="00DB5E2F" w:rsidRPr="00FA4B3A" w:rsidRDefault="00DB5E2F" w:rsidP="00634251">
            <w:pPr>
              <w:jc w:val="center"/>
            </w:pPr>
            <w:r w:rsidRPr="00FA4B3A">
              <w:t>%</w:t>
            </w:r>
          </w:p>
        </w:tc>
      </w:tr>
      <w:tr w:rsidR="001A3184" w:rsidRPr="00634251" w14:paraId="1F15603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B411309" w14:textId="664D8FA6" w:rsidR="001A3184" w:rsidRPr="00FA4B3A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A843DB3" w14:textId="65F0171E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№1"</w:t>
            </w:r>
          </w:p>
        </w:tc>
        <w:tc>
          <w:tcPr>
            <w:tcW w:w="745" w:type="dxa"/>
            <w:shd w:val="clear" w:color="auto" w:fill="auto"/>
          </w:tcPr>
          <w:p w14:paraId="7E3FD88F" w14:textId="46B3D1DC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63F2A9" w14:textId="7B86B757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3,66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614264" w14:textId="7A347D50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3CE00D" w14:textId="4AB857E1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41,46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6C37F4" w14:textId="1D102948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AB4E53" w14:textId="100C8122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26,83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E8B952" w14:textId="4AC29DE3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1A3950" w14:textId="272FF192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26,83</w:t>
            </w:r>
          </w:p>
        </w:tc>
      </w:tr>
      <w:tr w:rsidR="001A3184" w:rsidRPr="00634251" w14:paraId="1243D0C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21919FD" w14:textId="77777777" w:rsidR="001A3184" w:rsidRPr="00FA4B3A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  <w:r>
              <w:t>…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6806C9FC" w14:textId="75533B4A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 БГО "Борисоглебская гимназия №1"</w:t>
            </w:r>
          </w:p>
        </w:tc>
        <w:tc>
          <w:tcPr>
            <w:tcW w:w="745" w:type="dxa"/>
            <w:shd w:val="clear" w:color="auto" w:fill="auto"/>
          </w:tcPr>
          <w:p w14:paraId="677FC8E6" w14:textId="15166A24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C4AFF2A" w14:textId="17F29C0E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42BBF67" w14:textId="515988AC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5AC7C2" w14:textId="72DD022D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48,28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EAE2230" w14:textId="23A9746E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625491" w14:textId="36E47202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24,14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C53234E" w14:textId="74F68C97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C7E3F00" w14:textId="317C8334" w:rsidR="001A3184" w:rsidRPr="00FA4B3A" w:rsidRDefault="001A3184" w:rsidP="002F4737">
            <w:r w:rsidRPr="00BD7AF9">
              <w:rPr>
                <w:rFonts w:eastAsia="Times New Roman"/>
                <w:color w:val="000000"/>
                <w:sz w:val="20"/>
                <w:szCs w:val="20"/>
              </w:rPr>
              <w:t>24,14</w:t>
            </w:r>
          </w:p>
        </w:tc>
      </w:tr>
      <w:tr w:rsidR="001A3184" w:rsidRPr="00634251" w14:paraId="39CEF02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08CD86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6571ADF" w14:textId="52E03E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№2" г.Поворино</w:t>
            </w:r>
          </w:p>
        </w:tc>
        <w:tc>
          <w:tcPr>
            <w:tcW w:w="745" w:type="dxa"/>
            <w:shd w:val="clear" w:color="auto" w:fill="auto"/>
          </w:tcPr>
          <w:p w14:paraId="36AEB80D" w14:textId="7FCF18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7D798CC" w14:textId="46EDBB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0DAE4A" w14:textId="293770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E4211B" w14:textId="4EDD54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2D6C294" w14:textId="1BF71B1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F38353" w14:textId="71D7C9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020601" w14:textId="7E5C11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AD4222" w14:textId="2D2758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23,08</w:t>
            </w:r>
          </w:p>
        </w:tc>
      </w:tr>
      <w:tr w:rsidR="001A3184" w:rsidRPr="00634251" w14:paraId="574A736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FC217E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41C3D16" w14:textId="5E3977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им. А.В. Кольцова</w:t>
            </w:r>
          </w:p>
        </w:tc>
        <w:tc>
          <w:tcPr>
            <w:tcW w:w="745" w:type="dxa"/>
            <w:shd w:val="clear" w:color="auto" w:fill="auto"/>
          </w:tcPr>
          <w:p w14:paraId="4A6016C9" w14:textId="5DA96D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356F3C9" w14:textId="47D4A3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7,02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D34CE6" w14:textId="43964F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A39D617" w14:textId="7872C1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7D71595" w14:textId="656A93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63DE2E" w14:textId="44B7C3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4F57AA" w14:textId="58E072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1E2DD23" w14:textId="3594CA0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28,07</w:t>
            </w:r>
          </w:p>
        </w:tc>
      </w:tr>
      <w:tr w:rsidR="001A3184" w:rsidRPr="00634251" w14:paraId="711B8E2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746DA3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42EE67E" w14:textId="492993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№11" г.Россоши</w:t>
            </w:r>
          </w:p>
        </w:tc>
        <w:tc>
          <w:tcPr>
            <w:tcW w:w="745" w:type="dxa"/>
            <w:shd w:val="clear" w:color="auto" w:fill="auto"/>
          </w:tcPr>
          <w:p w14:paraId="264D608B" w14:textId="5B0244A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17D7623" w14:textId="010FBA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29D4B0" w14:textId="537429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0D131B6" w14:textId="2A59DD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6D0D41" w14:textId="54805F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6A22D17" w14:textId="5BE65A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A880DB" w14:textId="2F2FEB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9641F8F" w14:textId="5C7596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</w:tr>
      <w:tr w:rsidR="001A3184" w:rsidRPr="00634251" w14:paraId="025108F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8B9CA0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A87F12B" w14:textId="79D11A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28</w:t>
            </w:r>
          </w:p>
        </w:tc>
        <w:tc>
          <w:tcPr>
            <w:tcW w:w="745" w:type="dxa"/>
            <w:shd w:val="clear" w:color="auto" w:fill="auto"/>
          </w:tcPr>
          <w:p w14:paraId="1C3BBFE3" w14:textId="65ED0B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B3D22F5" w14:textId="51D465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372F363" w14:textId="5C40C0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EFE365" w14:textId="3B22FF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34,18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F39001" w14:textId="48A412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E848EF" w14:textId="595B18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842D91B" w14:textId="16D533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78FCA4F" w14:textId="0C2084A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17,72</w:t>
            </w:r>
          </w:p>
        </w:tc>
      </w:tr>
      <w:tr w:rsidR="001A3184" w:rsidRPr="00634251" w14:paraId="528E537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71FA68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4439295" w14:textId="3924B2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 7</w:t>
            </w:r>
          </w:p>
        </w:tc>
        <w:tc>
          <w:tcPr>
            <w:tcW w:w="745" w:type="dxa"/>
            <w:shd w:val="clear" w:color="auto" w:fill="auto"/>
          </w:tcPr>
          <w:p w14:paraId="4F5B314C" w14:textId="4FDA1FE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87F2246" w14:textId="7E069D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052C653" w14:textId="5EC809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28F3166" w14:textId="3B1706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66E854" w14:textId="7D5F91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8EBA2ED" w14:textId="5650F0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41,82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D631B7" w14:textId="7A1C66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3E2E99" w14:textId="2EA21F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18,18</w:t>
            </w:r>
          </w:p>
        </w:tc>
      </w:tr>
      <w:tr w:rsidR="001A3184" w:rsidRPr="00634251" w14:paraId="147EE7A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B7E4E4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78D0427" w14:textId="63898E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"МОК № 2"</w:t>
            </w:r>
          </w:p>
        </w:tc>
        <w:tc>
          <w:tcPr>
            <w:tcW w:w="745" w:type="dxa"/>
            <w:shd w:val="clear" w:color="auto" w:fill="auto"/>
          </w:tcPr>
          <w:p w14:paraId="77E545A0" w14:textId="2F2775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1ACF5E6" w14:textId="17D0C9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624C40" w14:textId="3FC21F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1408F7" w14:textId="154644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54,41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4A8E425" w14:textId="43C790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E450F05" w14:textId="5A0709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27,94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A5E19C5" w14:textId="5B13CB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70F6413" w14:textId="217EF6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14,71</w:t>
            </w:r>
          </w:p>
        </w:tc>
      </w:tr>
      <w:tr w:rsidR="001A3184" w:rsidRPr="00634251" w14:paraId="516E829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B6955F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31444EB" w14:textId="179446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ВУНЦ ВВС "ВВА"</w:t>
            </w:r>
          </w:p>
        </w:tc>
        <w:tc>
          <w:tcPr>
            <w:tcW w:w="745" w:type="dxa"/>
            <w:shd w:val="clear" w:color="auto" w:fill="auto"/>
          </w:tcPr>
          <w:p w14:paraId="5BA4B0D4" w14:textId="2E5221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8209D77" w14:textId="1FD1500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45C002" w14:textId="3BF767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E40E80" w14:textId="1D55B56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40D356C" w14:textId="7C1C33E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C71986" w14:textId="60FF69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43,59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2AE061" w14:textId="4184EB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EEB3A5" w14:textId="234E8A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5,13</w:t>
            </w:r>
          </w:p>
        </w:tc>
      </w:tr>
      <w:tr w:rsidR="001A3184" w:rsidRPr="00634251" w14:paraId="03C09FD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B1790B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218C1CE" w14:textId="0FC15B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№38</w:t>
            </w:r>
          </w:p>
        </w:tc>
        <w:tc>
          <w:tcPr>
            <w:tcW w:w="745" w:type="dxa"/>
            <w:shd w:val="clear" w:color="auto" w:fill="auto"/>
          </w:tcPr>
          <w:p w14:paraId="3ACFF48C" w14:textId="07EC30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6E56A50" w14:textId="0B18F4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12,96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2C5588" w14:textId="575861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DA0D69" w14:textId="7499D6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541482B" w14:textId="4CC540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47A56FD" w14:textId="464D8A0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29,63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467F8B0" w14:textId="27B5F0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3BC2413" w14:textId="09DB78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20,37</w:t>
            </w:r>
          </w:p>
        </w:tc>
      </w:tr>
      <w:tr w:rsidR="001A3184" w:rsidRPr="00634251" w14:paraId="0DDF3B8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53B9C5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AEA16E9" w14:textId="47FABC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им. академика Н.Г.Басова</w:t>
            </w:r>
          </w:p>
        </w:tc>
        <w:tc>
          <w:tcPr>
            <w:tcW w:w="745" w:type="dxa"/>
            <w:shd w:val="clear" w:color="auto" w:fill="auto"/>
          </w:tcPr>
          <w:p w14:paraId="017DF045" w14:textId="791E3E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77731D9" w14:textId="186044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C0472D" w14:textId="4027B3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5773328" w14:textId="4E1C3F4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38,97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8F26D01" w14:textId="2CB58F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4CB9BA" w14:textId="4C432E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26,47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57DB983" w14:textId="485448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3429F1E" w14:textId="6470C18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22,06</w:t>
            </w:r>
          </w:p>
        </w:tc>
      </w:tr>
      <w:tr w:rsidR="001A3184" w:rsidRPr="00634251" w14:paraId="7495EA9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66D53A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B2E4705" w14:textId="3656A4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"Гимназия им. И.С. Никитина"</w:t>
            </w:r>
          </w:p>
        </w:tc>
        <w:tc>
          <w:tcPr>
            <w:tcW w:w="745" w:type="dxa"/>
            <w:shd w:val="clear" w:color="auto" w:fill="auto"/>
          </w:tcPr>
          <w:p w14:paraId="29674423" w14:textId="34FAAB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9ADCAD4" w14:textId="0F92E4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4B183C" w14:textId="11505F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AED7AF5" w14:textId="537F45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48,78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92D594" w14:textId="549367E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3188108" w14:textId="3604FDB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24,39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1AE9E5" w14:textId="7885A9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8BD5CD" w14:textId="3AC455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17,07</w:t>
            </w:r>
          </w:p>
        </w:tc>
      </w:tr>
      <w:tr w:rsidR="001A3184" w:rsidRPr="00634251" w14:paraId="04A3CCE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38C91B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2BF017C" w14:textId="1AF950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99</w:t>
            </w:r>
          </w:p>
        </w:tc>
        <w:tc>
          <w:tcPr>
            <w:tcW w:w="745" w:type="dxa"/>
            <w:shd w:val="clear" w:color="auto" w:fill="auto"/>
          </w:tcPr>
          <w:p w14:paraId="74A8AA04" w14:textId="698C65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58F4F99" w14:textId="4A23E8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ED599A" w14:textId="5EAE3C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D934B8D" w14:textId="5D5D81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C63B8F" w14:textId="674B0B1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E7C6E6" w14:textId="44F65A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C63967" w14:textId="3A0C59C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94E1B5" w14:textId="06DCC2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11,67</w:t>
            </w:r>
          </w:p>
        </w:tc>
      </w:tr>
      <w:tr w:rsidR="001A3184" w:rsidRPr="00634251" w14:paraId="6762E02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BC8AA4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C38479E" w14:textId="573ED0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 9</w:t>
            </w:r>
          </w:p>
        </w:tc>
        <w:tc>
          <w:tcPr>
            <w:tcW w:w="745" w:type="dxa"/>
            <w:shd w:val="clear" w:color="auto" w:fill="auto"/>
          </w:tcPr>
          <w:p w14:paraId="46206798" w14:textId="1FC800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432FAF9" w14:textId="56B662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D30A9C" w14:textId="2DFA98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4AC894" w14:textId="01B7D6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FDC1A9" w14:textId="04A1AC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FB5FD1" w14:textId="495C32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28,21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3978C3A" w14:textId="710E68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EB4280" w14:textId="50C504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</w:tr>
      <w:tr w:rsidR="001A3184" w:rsidRPr="00634251" w14:paraId="40C0D3F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1FC628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A5C4A2E" w14:textId="409093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МБОУЛ "ВУВК им. А.П.Киселева"</w:t>
            </w:r>
          </w:p>
        </w:tc>
        <w:tc>
          <w:tcPr>
            <w:tcW w:w="745" w:type="dxa"/>
            <w:shd w:val="clear" w:color="auto" w:fill="auto"/>
          </w:tcPr>
          <w:p w14:paraId="61969396" w14:textId="05798C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8A8C944" w14:textId="231D27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E3E257F" w14:textId="30868B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1315347" w14:textId="348F89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34,78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5491F9" w14:textId="01A22D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70ECBA" w14:textId="45B6B9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E366B5F" w14:textId="0DF334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8C1E025" w14:textId="461EE7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11,59</w:t>
            </w:r>
          </w:p>
        </w:tc>
      </w:tr>
      <w:tr w:rsidR="001A3184" w:rsidRPr="00634251" w14:paraId="7880579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242B0E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3885466" w14:textId="6EAC9F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 2</w:t>
            </w:r>
          </w:p>
        </w:tc>
        <w:tc>
          <w:tcPr>
            <w:tcW w:w="745" w:type="dxa"/>
            <w:shd w:val="clear" w:color="auto" w:fill="auto"/>
          </w:tcPr>
          <w:p w14:paraId="701A8A6B" w14:textId="6F76CB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53D2202" w14:textId="3B5785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4E795F" w14:textId="27B928A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E9318C3" w14:textId="0559E6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C29D638" w14:textId="64F0DB3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C0BF2F7" w14:textId="0717BA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174D8A7" w14:textId="346B1B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AA8603A" w14:textId="0C06D0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15,24</w:t>
            </w:r>
          </w:p>
        </w:tc>
      </w:tr>
      <w:tr w:rsidR="001A3184" w:rsidRPr="00634251" w14:paraId="2809FBF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C0CBE1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FE66029" w14:textId="221528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 15"</w:t>
            </w:r>
          </w:p>
        </w:tc>
        <w:tc>
          <w:tcPr>
            <w:tcW w:w="745" w:type="dxa"/>
            <w:shd w:val="clear" w:color="auto" w:fill="auto"/>
          </w:tcPr>
          <w:p w14:paraId="2403E7E0" w14:textId="20BE84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4E35431" w14:textId="47F579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21B124" w14:textId="2F389A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95AE03" w14:textId="2994F10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44,44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416D34" w14:textId="51EF14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071BA4" w14:textId="5BF8EB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4BC1B74" w14:textId="7778A90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75DF72" w14:textId="6AF90C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6,67</w:t>
            </w:r>
          </w:p>
        </w:tc>
      </w:tr>
      <w:tr w:rsidR="001A3184" w:rsidRPr="00634251" w14:paraId="1FF5F65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6240A5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FAD2C21" w14:textId="39F719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№5</w:t>
            </w:r>
          </w:p>
        </w:tc>
        <w:tc>
          <w:tcPr>
            <w:tcW w:w="745" w:type="dxa"/>
            <w:shd w:val="clear" w:color="auto" w:fill="auto"/>
          </w:tcPr>
          <w:p w14:paraId="6182D23E" w14:textId="578DC3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C86FDC" w14:textId="748F95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E7834E0" w14:textId="436ED1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9122DC" w14:textId="0D5829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F30F37" w14:textId="0A4C9F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9B7ACA" w14:textId="3884FD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C247A4" w14:textId="60FB80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431127" w14:textId="2B727F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</w:tr>
      <w:tr w:rsidR="001A3184" w:rsidRPr="00634251" w14:paraId="24A25C3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74D596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D6B945E" w14:textId="03B8D4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"Богучарский лицей"</w:t>
            </w:r>
          </w:p>
        </w:tc>
        <w:tc>
          <w:tcPr>
            <w:tcW w:w="745" w:type="dxa"/>
            <w:shd w:val="clear" w:color="auto" w:fill="auto"/>
          </w:tcPr>
          <w:p w14:paraId="4327ACB8" w14:textId="64CEF4E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419EF20" w14:textId="72960E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1F78820" w14:textId="01B12A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02E03E0" w14:textId="04B087D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60,87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577075" w14:textId="035821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82084D" w14:textId="671BEF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8855CF8" w14:textId="35CFC3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4C7E9F" w14:textId="7E9A09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</w:tr>
      <w:tr w:rsidR="001A3184" w:rsidRPr="00634251" w14:paraId="2646314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BA5645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3073173" w14:textId="6DDE6E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12"</w:t>
            </w:r>
          </w:p>
        </w:tc>
        <w:tc>
          <w:tcPr>
            <w:tcW w:w="745" w:type="dxa"/>
            <w:shd w:val="clear" w:color="auto" w:fill="auto"/>
          </w:tcPr>
          <w:p w14:paraId="5600EC6E" w14:textId="0932C3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C7B2820" w14:textId="7B80CAB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BF509C" w14:textId="16EEF58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842340" w14:textId="684E04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51,35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491908" w14:textId="140F6E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4520605" w14:textId="2F199E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BDDDE8" w14:textId="04E989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F7034B" w14:textId="0E5EEC9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18,92</w:t>
            </w:r>
          </w:p>
        </w:tc>
      </w:tr>
      <w:tr w:rsidR="001A3184" w:rsidRPr="00634251" w14:paraId="3FDFF3F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BB0DDE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3E2D40" w14:textId="0D9E9E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№2 г.Россоши</w:t>
            </w:r>
          </w:p>
        </w:tc>
        <w:tc>
          <w:tcPr>
            <w:tcW w:w="745" w:type="dxa"/>
            <w:shd w:val="clear" w:color="auto" w:fill="auto"/>
          </w:tcPr>
          <w:p w14:paraId="7B5AE8E2" w14:textId="1928E5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9A510DF" w14:textId="50FCDFD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853511" w14:textId="102443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D51C942" w14:textId="5A37A98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A2BB05" w14:textId="246FB3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EDAB0D" w14:textId="6C3AA1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C7CB57" w14:textId="205F87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D0BC99" w14:textId="0BE4D84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48C5D6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31053F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471B872" w14:textId="07E911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 2"</w:t>
            </w:r>
          </w:p>
        </w:tc>
        <w:tc>
          <w:tcPr>
            <w:tcW w:w="745" w:type="dxa"/>
            <w:shd w:val="clear" w:color="auto" w:fill="auto"/>
          </w:tcPr>
          <w:p w14:paraId="69BDAA1B" w14:textId="134447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C33AC98" w14:textId="3D7ECC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711471" w14:textId="4480F8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2A08FE" w14:textId="22D1D1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DA7DF39" w14:textId="666E73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C2B7DBA" w14:textId="365DFE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B83113F" w14:textId="4EEC07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39A56E" w14:textId="4FDDBC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8,33</w:t>
            </w:r>
          </w:p>
        </w:tc>
      </w:tr>
      <w:tr w:rsidR="001A3184" w:rsidRPr="00634251" w14:paraId="5A48336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05ABF4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469998E" w14:textId="1EE877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 8</w:t>
            </w:r>
          </w:p>
        </w:tc>
        <w:tc>
          <w:tcPr>
            <w:tcW w:w="745" w:type="dxa"/>
            <w:shd w:val="clear" w:color="auto" w:fill="auto"/>
          </w:tcPr>
          <w:p w14:paraId="7234B958" w14:textId="57363F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BB76039" w14:textId="5721CE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4F36344" w14:textId="46FAFC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340B95" w14:textId="25AA47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40,91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AD31EA" w14:textId="108900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260AF3A" w14:textId="72D807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2F4061" w14:textId="649ED5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9C589E6" w14:textId="3C61EB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13,64</w:t>
            </w:r>
          </w:p>
        </w:tc>
      </w:tr>
      <w:tr w:rsidR="001A3184" w:rsidRPr="00634251" w14:paraId="2A8186B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4AE217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7461EFB" w14:textId="461A5F3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№12</w:t>
            </w:r>
          </w:p>
        </w:tc>
        <w:tc>
          <w:tcPr>
            <w:tcW w:w="745" w:type="dxa"/>
            <w:shd w:val="clear" w:color="auto" w:fill="auto"/>
          </w:tcPr>
          <w:p w14:paraId="781F53BA" w14:textId="7CC4A6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4DC10E3" w14:textId="1F442D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80BA4A" w14:textId="158822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A77A352" w14:textId="22A247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AC12CA0" w14:textId="4692506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FD9B391" w14:textId="7623A0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CA996A" w14:textId="4FD76F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06C6C40" w14:textId="16D98D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</w:tr>
      <w:tr w:rsidR="001A3184" w:rsidRPr="00634251" w14:paraId="100F29F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203ECB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9CA302" w14:textId="30CAD4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106"</w:t>
            </w:r>
          </w:p>
        </w:tc>
        <w:tc>
          <w:tcPr>
            <w:tcW w:w="745" w:type="dxa"/>
            <w:shd w:val="clear" w:color="auto" w:fill="auto"/>
          </w:tcPr>
          <w:p w14:paraId="232679F7" w14:textId="704D13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621C456" w14:textId="57F72F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875D549" w14:textId="40E81E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841448" w14:textId="23DD31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56,52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50AE1EE" w14:textId="77C2BF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8A1DC9" w14:textId="0545ADB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6A575F2" w14:textId="5D25F1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AA9B28" w14:textId="13AD2D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448B8F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2DBAA0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016B25A" w14:textId="74EDCA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Павловская СОШ с УИОП</w:t>
            </w:r>
          </w:p>
        </w:tc>
        <w:tc>
          <w:tcPr>
            <w:tcW w:w="745" w:type="dxa"/>
            <w:shd w:val="clear" w:color="auto" w:fill="auto"/>
          </w:tcPr>
          <w:p w14:paraId="01C4D814" w14:textId="6178D5F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7A21F47" w14:textId="73B5DE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196CE24" w14:textId="232A24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16EF958" w14:textId="22C5FE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607CA3" w14:textId="20B275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9A409F" w14:textId="794AF1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ADF193" w14:textId="4B2CFA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1957C3" w14:textId="179BBD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</w:tr>
      <w:tr w:rsidR="001A3184" w:rsidRPr="00634251" w14:paraId="790231A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D91893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34A90DF" w14:textId="6436ACB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"Эртильская СОШ с УИОП"</w:t>
            </w:r>
          </w:p>
        </w:tc>
        <w:tc>
          <w:tcPr>
            <w:tcW w:w="745" w:type="dxa"/>
            <w:shd w:val="clear" w:color="auto" w:fill="auto"/>
          </w:tcPr>
          <w:p w14:paraId="3EA49F31" w14:textId="208D41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C7BEF05" w14:textId="66073A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98D72F3" w14:textId="3E6188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27FAFD7" w14:textId="3EB52E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89A399" w14:textId="47BD65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55EBEA" w14:textId="47FE48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4846D9" w14:textId="0134A7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D2E0AE" w14:textId="5C0E56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</w:tr>
      <w:tr w:rsidR="001A3184" w:rsidRPr="00634251" w14:paraId="54A8C94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91E278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4DFEE51" w14:textId="6A3DF9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 4</w:t>
            </w:r>
          </w:p>
        </w:tc>
        <w:tc>
          <w:tcPr>
            <w:tcW w:w="745" w:type="dxa"/>
            <w:shd w:val="clear" w:color="auto" w:fill="auto"/>
          </w:tcPr>
          <w:p w14:paraId="3DC665B4" w14:textId="6699FF3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F3880C8" w14:textId="3CDFC4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5B1630E" w14:textId="6F7505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31E73A" w14:textId="776895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2807F6D" w14:textId="024396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A54D0B" w14:textId="75E8AF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896DAB" w14:textId="7A9C0B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412EAE" w14:textId="4F65BB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1A3184" w:rsidRPr="00634251" w14:paraId="296F917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36953D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AC2B268" w14:textId="382CFE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ЧОУ "Воронежская православная гимназия"</w:t>
            </w:r>
          </w:p>
        </w:tc>
        <w:tc>
          <w:tcPr>
            <w:tcW w:w="745" w:type="dxa"/>
            <w:shd w:val="clear" w:color="auto" w:fill="auto"/>
          </w:tcPr>
          <w:p w14:paraId="3A42FBF3" w14:textId="312E30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6C86DA6" w14:textId="5411A0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234103" w14:textId="434A0B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D81E369" w14:textId="0A9FA7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AFE0C62" w14:textId="29F7B9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2DF240" w14:textId="1FA3AC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0B37B9D" w14:textId="652FFF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99DAE7" w14:textId="7D73A8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</w:tr>
      <w:tr w:rsidR="001A3184" w:rsidRPr="00634251" w14:paraId="7CA87B3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F2CDAB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6CFBB02" w14:textId="668B2C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 3</w:t>
            </w:r>
          </w:p>
        </w:tc>
        <w:tc>
          <w:tcPr>
            <w:tcW w:w="745" w:type="dxa"/>
            <w:shd w:val="clear" w:color="auto" w:fill="auto"/>
          </w:tcPr>
          <w:p w14:paraId="5A46005C" w14:textId="044701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A88B1F2" w14:textId="3317F6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1F79A9" w14:textId="394D171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78B460D" w14:textId="5D7C6E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0B2BBA" w14:textId="09A542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995197" w14:textId="240698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DBF197" w14:textId="2C119A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CFD843" w14:textId="3A69E6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8,16</w:t>
            </w:r>
          </w:p>
        </w:tc>
      </w:tr>
      <w:tr w:rsidR="001A3184" w:rsidRPr="00634251" w14:paraId="691F92A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98D36A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976FE09" w14:textId="7B4A97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СОШ № 10</w:t>
            </w:r>
          </w:p>
        </w:tc>
        <w:tc>
          <w:tcPr>
            <w:tcW w:w="745" w:type="dxa"/>
            <w:shd w:val="clear" w:color="auto" w:fill="auto"/>
          </w:tcPr>
          <w:p w14:paraId="44FC76C9" w14:textId="77A384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465DCDB" w14:textId="5716BC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D67D3F" w14:textId="1E4CA4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8FC2DD" w14:textId="7D46E1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335E32" w14:textId="2349B8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B169B2" w14:textId="5E34DB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30C115" w14:textId="2CCB31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6C204A" w14:textId="0A3D08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</w:tr>
      <w:tr w:rsidR="001A3184" w:rsidRPr="00634251" w14:paraId="7F8C676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9AE296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977886F" w14:textId="486765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95</w:t>
            </w:r>
          </w:p>
        </w:tc>
        <w:tc>
          <w:tcPr>
            <w:tcW w:w="745" w:type="dxa"/>
            <w:shd w:val="clear" w:color="auto" w:fill="auto"/>
          </w:tcPr>
          <w:p w14:paraId="39B9E00B" w14:textId="41B0E1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AD4D80B" w14:textId="39C85D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70F3DD" w14:textId="56B2C5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484546" w14:textId="235DFD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49,38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9635B2" w14:textId="67CCB9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96A80A" w14:textId="33FD63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8B93EDA" w14:textId="1ADBD3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AD2C62" w14:textId="7E55F7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12,35</w:t>
            </w:r>
          </w:p>
        </w:tc>
      </w:tr>
      <w:tr w:rsidR="001A3184" w:rsidRPr="00634251" w14:paraId="2C00ED9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BEF3F5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45CCFEE" w14:textId="3AA84A4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№6</w:t>
            </w:r>
          </w:p>
        </w:tc>
        <w:tc>
          <w:tcPr>
            <w:tcW w:w="745" w:type="dxa"/>
            <w:shd w:val="clear" w:color="auto" w:fill="auto"/>
          </w:tcPr>
          <w:p w14:paraId="37A1BE92" w14:textId="65370A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318AA19" w14:textId="0B8DF5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7,79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44270B9" w14:textId="6003AC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EB5BC6" w14:textId="07F2B7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50,65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2C8A6D" w14:textId="056D53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2C76D16" w14:textId="4E344D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B0B7A4" w14:textId="477C5E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81CF77" w14:textId="094668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12,99</w:t>
            </w:r>
          </w:p>
        </w:tc>
      </w:tr>
      <w:tr w:rsidR="001A3184" w:rsidRPr="00634251" w14:paraId="405230D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A5AFD2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FAFDABB" w14:textId="2C27EA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№70</w:t>
            </w:r>
          </w:p>
        </w:tc>
        <w:tc>
          <w:tcPr>
            <w:tcW w:w="745" w:type="dxa"/>
            <w:shd w:val="clear" w:color="auto" w:fill="auto"/>
          </w:tcPr>
          <w:p w14:paraId="6866E5B6" w14:textId="126817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E8776A5" w14:textId="3E57F0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DF77A0" w14:textId="4EAEEC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FD0D3E" w14:textId="27ADE4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F1CE60" w14:textId="5510D3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872452" w14:textId="019861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C8949C2" w14:textId="4DDB12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9DF8DDC" w14:textId="685C1F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1A3184" w:rsidRPr="00634251" w14:paraId="7243561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583150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0CA4599" w14:textId="1C4B94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Бобровская СОШ №1</w:t>
            </w:r>
          </w:p>
        </w:tc>
        <w:tc>
          <w:tcPr>
            <w:tcW w:w="745" w:type="dxa"/>
            <w:shd w:val="clear" w:color="auto" w:fill="auto"/>
          </w:tcPr>
          <w:p w14:paraId="5ADCBDD2" w14:textId="1A9226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16B06D1" w14:textId="73C9BB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20,51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F15E7C" w14:textId="1D1F79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3C29DBB" w14:textId="5B852B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51,28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C29CAE0" w14:textId="1EF3B3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A58D934" w14:textId="0646F9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9173F6" w14:textId="6BD204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01A7690" w14:textId="73006B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10,26</w:t>
            </w:r>
          </w:p>
        </w:tc>
      </w:tr>
      <w:tr w:rsidR="001A3184" w:rsidRPr="00634251" w14:paraId="60EA7BE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F0F54C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A3402E1" w14:textId="1EA11B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Губаревская СОШ</w:t>
            </w:r>
          </w:p>
        </w:tc>
        <w:tc>
          <w:tcPr>
            <w:tcW w:w="745" w:type="dxa"/>
            <w:shd w:val="clear" w:color="auto" w:fill="auto"/>
          </w:tcPr>
          <w:p w14:paraId="085F2837" w14:textId="25AAAB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5967B7B" w14:textId="1F878D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0BEBAF" w14:textId="2E5F13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5D75CA" w14:textId="10887B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7C785C" w14:textId="5EFA25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F22412F" w14:textId="3D8EA9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2B60CC" w14:textId="251505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2D38D8" w14:textId="327171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</w:tr>
      <w:tr w:rsidR="001A3184" w:rsidRPr="00634251" w14:paraId="2995B63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CD3834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9601F6B" w14:textId="6F7D10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Нововоронежская СОШ № 1</w:t>
            </w:r>
          </w:p>
        </w:tc>
        <w:tc>
          <w:tcPr>
            <w:tcW w:w="745" w:type="dxa"/>
            <w:shd w:val="clear" w:color="auto" w:fill="auto"/>
          </w:tcPr>
          <w:p w14:paraId="77A249E6" w14:textId="2BF5F1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7F9EA7A" w14:textId="153313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A50FC8" w14:textId="637E58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C5B2DBF" w14:textId="01238B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F6B3CF" w14:textId="4BB9BA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5CC140" w14:textId="2F2E444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6E7ECF" w14:textId="1CFEC8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03746A" w14:textId="755A61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8,16</w:t>
            </w:r>
          </w:p>
        </w:tc>
      </w:tr>
      <w:tr w:rsidR="001A3184" w:rsidRPr="00634251" w14:paraId="3C816B9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B9991A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D74D8EE" w14:textId="4C087F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Калачеевская СОШ №1 им. С.А.Мостового</w:t>
            </w:r>
          </w:p>
        </w:tc>
        <w:tc>
          <w:tcPr>
            <w:tcW w:w="745" w:type="dxa"/>
            <w:shd w:val="clear" w:color="auto" w:fill="auto"/>
          </w:tcPr>
          <w:p w14:paraId="76B2FD92" w14:textId="7D07AC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BB6C572" w14:textId="2A6AA4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C1868C" w14:textId="582FCD2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53846C" w14:textId="3CDE8E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0BFBB9" w14:textId="40FFB2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C4D5E8" w14:textId="2C6808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4ED5C2" w14:textId="2E261E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6B6153" w14:textId="077C3E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11,76</w:t>
            </w:r>
          </w:p>
        </w:tc>
      </w:tr>
      <w:tr w:rsidR="001A3184" w:rsidRPr="00634251" w14:paraId="5C8F384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18AD0F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57F3920" w14:textId="7D6EC9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"УВК №1"</w:t>
            </w:r>
          </w:p>
        </w:tc>
        <w:tc>
          <w:tcPr>
            <w:tcW w:w="745" w:type="dxa"/>
            <w:shd w:val="clear" w:color="auto" w:fill="auto"/>
          </w:tcPr>
          <w:p w14:paraId="7CBF263C" w14:textId="1E34CE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C2AD30B" w14:textId="6AE1E0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1EF2198" w14:textId="767936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E87A77" w14:textId="233C9C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AF148E" w14:textId="67461C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B43FA8" w14:textId="07D19F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FB1974" w14:textId="0FE84E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0C2FB6" w14:textId="5E1663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14,81</w:t>
            </w:r>
          </w:p>
        </w:tc>
      </w:tr>
      <w:tr w:rsidR="001A3184" w:rsidRPr="00634251" w14:paraId="0A0555C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C4EF3B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BE80301" w14:textId="09B87C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"СОШ №1"г.Поворино</w:t>
            </w:r>
          </w:p>
        </w:tc>
        <w:tc>
          <w:tcPr>
            <w:tcW w:w="745" w:type="dxa"/>
            <w:shd w:val="clear" w:color="auto" w:fill="auto"/>
          </w:tcPr>
          <w:p w14:paraId="7EC80345" w14:textId="0592BF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A3259F6" w14:textId="69C876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8B221C9" w14:textId="4A7BA0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C6F9AE" w14:textId="03CF20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656400" w14:textId="3C1616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BA1B08" w14:textId="36594E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ABE33D" w14:textId="1B28A4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F397333" w14:textId="012CBB4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4D6FC1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C3EFCD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7771BE7" w14:textId="4692A6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 с УИОП</w:t>
            </w:r>
          </w:p>
        </w:tc>
        <w:tc>
          <w:tcPr>
            <w:tcW w:w="745" w:type="dxa"/>
            <w:shd w:val="clear" w:color="auto" w:fill="auto"/>
          </w:tcPr>
          <w:p w14:paraId="7F762530" w14:textId="0311E3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7D8C15" w14:textId="604E30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740653" w14:textId="32B2F3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23925D" w14:textId="163099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40,37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B2EF6B" w14:textId="617C95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97E2D1" w14:textId="03896B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E54B03" w14:textId="49E425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7B78D2" w14:textId="508C1C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9,17</w:t>
            </w:r>
          </w:p>
        </w:tc>
      </w:tr>
      <w:tr w:rsidR="001A3184" w:rsidRPr="00634251" w14:paraId="74B1247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1CC527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684CB58" w14:textId="4AD0C9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"Каменская СОШ №2"</w:t>
            </w:r>
          </w:p>
        </w:tc>
        <w:tc>
          <w:tcPr>
            <w:tcW w:w="745" w:type="dxa"/>
            <w:shd w:val="clear" w:color="auto" w:fill="auto"/>
          </w:tcPr>
          <w:p w14:paraId="4F79AB36" w14:textId="46E0CF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9AA11F5" w14:textId="3980ED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C7FA796" w14:textId="223057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84D1F8D" w14:textId="339984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C039F1" w14:textId="237EA7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7BA499" w14:textId="4CEA06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0665773" w14:textId="48F9A0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135B6C3" w14:textId="2BA0E51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</w:tr>
      <w:tr w:rsidR="001A3184" w:rsidRPr="00634251" w14:paraId="5F70808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A7C1F5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6CA2A17" w14:textId="79FF8B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Семилукская СОШ № 1</w:t>
            </w:r>
          </w:p>
        </w:tc>
        <w:tc>
          <w:tcPr>
            <w:tcW w:w="745" w:type="dxa"/>
            <w:shd w:val="clear" w:color="auto" w:fill="auto"/>
          </w:tcPr>
          <w:p w14:paraId="34BD68A8" w14:textId="5BA3A3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164C6A0" w14:textId="2FC13F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24E0E8" w14:textId="23B2AB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D51CFF" w14:textId="186467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C607BB" w14:textId="5EE172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23410A" w14:textId="09FC37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20,31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82E7A3" w14:textId="2BD6A9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FD2B3C" w14:textId="652439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</w:tr>
      <w:tr w:rsidR="001A3184" w:rsidRPr="00634251" w14:paraId="1725E1F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B1AC57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D1664B6" w14:textId="2359AC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 7 им. Воронцова В.М.</w:t>
            </w:r>
          </w:p>
        </w:tc>
        <w:tc>
          <w:tcPr>
            <w:tcW w:w="745" w:type="dxa"/>
            <w:shd w:val="clear" w:color="auto" w:fill="auto"/>
          </w:tcPr>
          <w:p w14:paraId="2F2264F9" w14:textId="4233BFF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588698A" w14:textId="565857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45BF1A" w14:textId="16160B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7C13ED5" w14:textId="66C9F47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46,94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B944AEB" w14:textId="6CB52B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0AF588" w14:textId="7D59D5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7A4C48" w14:textId="7A59E1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CD32E1" w14:textId="653F85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</w:tr>
      <w:tr w:rsidR="001A3184" w:rsidRPr="00634251" w14:paraId="18EF2D6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7971B2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AFA0AE0" w14:textId="2AADEC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им. А. Платонова</w:t>
            </w:r>
          </w:p>
        </w:tc>
        <w:tc>
          <w:tcPr>
            <w:tcW w:w="745" w:type="dxa"/>
            <w:shd w:val="clear" w:color="auto" w:fill="auto"/>
          </w:tcPr>
          <w:p w14:paraId="25800D71" w14:textId="6D686E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C906844" w14:textId="5A6C11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FCC5BC" w14:textId="7EEF51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3A6649" w14:textId="3E0AD7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172BFB5" w14:textId="40EF09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A315DA4" w14:textId="2D563A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E24316" w14:textId="601BD1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3442B0" w14:textId="26479A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7,94</w:t>
            </w:r>
          </w:p>
        </w:tc>
      </w:tr>
      <w:tr w:rsidR="001A3184" w:rsidRPr="00634251" w14:paraId="2D5D096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961B28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409D27B" w14:textId="653DE4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№40</w:t>
            </w:r>
          </w:p>
        </w:tc>
        <w:tc>
          <w:tcPr>
            <w:tcW w:w="745" w:type="dxa"/>
            <w:shd w:val="clear" w:color="auto" w:fill="auto"/>
          </w:tcPr>
          <w:p w14:paraId="67DCADCB" w14:textId="126FD0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8044148" w14:textId="66AB42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491648" w14:textId="532557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E8D206" w14:textId="5A8FCF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CE1269" w14:textId="5A07A3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A52515" w14:textId="720CEE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8C4F6C" w14:textId="7527E6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CFD64C" w14:textId="16B4F4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</w:tr>
      <w:tr w:rsidR="001A3184" w:rsidRPr="00634251" w14:paraId="02F4189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9DD203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3295571" w14:textId="695FBDE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24 имени В.Г.Столля"</w:t>
            </w:r>
          </w:p>
        </w:tc>
        <w:tc>
          <w:tcPr>
            <w:tcW w:w="745" w:type="dxa"/>
            <w:shd w:val="clear" w:color="auto" w:fill="auto"/>
          </w:tcPr>
          <w:p w14:paraId="53BF8EEA" w14:textId="190451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6DA900E" w14:textId="55C900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D55C40" w14:textId="1B15554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40E422" w14:textId="1C74BC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97CC0DF" w14:textId="456456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20000A8" w14:textId="3566B1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525F81B" w14:textId="3FA56D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AC2429" w14:textId="4859D6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EDD36C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2C91DA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8837C8A" w14:textId="078C4D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101"</w:t>
            </w:r>
          </w:p>
        </w:tc>
        <w:tc>
          <w:tcPr>
            <w:tcW w:w="745" w:type="dxa"/>
            <w:shd w:val="clear" w:color="auto" w:fill="auto"/>
          </w:tcPr>
          <w:p w14:paraId="774D910C" w14:textId="2C8FEB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5C26E2B" w14:textId="285A1A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096EB8" w14:textId="23BFCC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E94F80" w14:textId="102290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54,32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9BC65A" w14:textId="18FC25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155743" w14:textId="1C2FBC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C1AD2F" w14:textId="6E694AB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1DCA0D" w14:textId="58656D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</w:tr>
      <w:tr w:rsidR="001A3184" w:rsidRPr="00634251" w14:paraId="3B27D2C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D1C7E3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9221C94" w14:textId="01CEAAB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Верхнехавская СОШ №1</w:t>
            </w:r>
          </w:p>
        </w:tc>
        <w:tc>
          <w:tcPr>
            <w:tcW w:w="745" w:type="dxa"/>
            <w:shd w:val="clear" w:color="auto" w:fill="auto"/>
          </w:tcPr>
          <w:p w14:paraId="2CAF407E" w14:textId="7077D0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A49FCCF" w14:textId="3F80C41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37485A3" w14:textId="49EEB9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37A266" w14:textId="665FE6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63,16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95DD0E9" w14:textId="0808A3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245AC6" w14:textId="4E72D40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BB5FDB" w14:textId="263E0B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F592D33" w14:textId="353ED0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15,79</w:t>
            </w:r>
          </w:p>
        </w:tc>
      </w:tr>
      <w:tr w:rsidR="001A3184" w:rsidRPr="00634251" w14:paraId="38EC9B7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A90EA9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4847C66" w14:textId="6815CE4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11</w:t>
            </w:r>
          </w:p>
        </w:tc>
        <w:tc>
          <w:tcPr>
            <w:tcW w:w="745" w:type="dxa"/>
            <w:shd w:val="clear" w:color="auto" w:fill="auto"/>
          </w:tcPr>
          <w:p w14:paraId="09A50AEF" w14:textId="279810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BA116F1" w14:textId="0FBBF9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F9E429" w14:textId="39642D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B2ACBF" w14:textId="5333EC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99E989" w14:textId="0A0DCD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EA117EA" w14:textId="4E9DF6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1F6278" w14:textId="1CFB58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11761B" w14:textId="71773D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</w:tr>
      <w:tr w:rsidR="001A3184" w:rsidRPr="00634251" w14:paraId="20401F3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14EEAC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B91B9AB" w14:textId="56FA3A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Базовская СОШ</w:t>
            </w:r>
          </w:p>
        </w:tc>
        <w:tc>
          <w:tcPr>
            <w:tcW w:w="745" w:type="dxa"/>
            <w:shd w:val="clear" w:color="auto" w:fill="auto"/>
          </w:tcPr>
          <w:p w14:paraId="208CCC2F" w14:textId="588FF4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481F2AD" w14:textId="25A7B9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47BB41" w14:textId="2E89D8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E76F61" w14:textId="795276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A889A5" w14:textId="6B99C8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3B55BA2" w14:textId="05A9C3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F88FD69" w14:textId="5CAE92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6EA1C1" w14:textId="3032C6E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</w:tr>
      <w:tr w:rsidR="001A3184" w:rsidRPr="00634251" w14:paraId="4C1B9F6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9253F2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4F4CA35" w14:textId="5ABFB7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лицей № 4 г. Россоши</w:t>
            </w:r>
          </w:p>
        </w:tc>
        <w:tc>
          <w:tcPr>
            <w:tcW w:w="745" w:type="dxa"/>
            <w:shd w:val="clear" w:color="auto" w:fill="auto"/>
          </w:tcPr>
          <w:p w14:paraId="2DFE2394" w14:textId="07FCA9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9A7B3D2" w14:textId="02FF20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1AA249C" w14:textId="108779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74B1351" w14:textId="384269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61,76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30EF6F" w14:textId="66D95C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5E2EA4" w14:textId="3BCC34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E30480F" w14:textId="240E63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49324E" w14:textId="56FEF5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8,82</w:t>
            </w:r>
          </w:p>
        </w:tc>
      </w:tr>
      <w:tr w:rsidR="001A3184" w:rsidRPr="00634251" w14:paraId="44C7609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A6C913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20CD3C3" w14:textId="2FD190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Латненская поселковая СОШ</w:t>
            </w:r>
          </w:p>
        </w:tc>
        <w:tc>
          <w:tcPr>
            <w:tcW w:w="745" w:type="dxa"/>
            <w:shd w:val="clear" w:color="auto" w:fill="auto"/>
          </w:tcPr>
          <w:p w14:paraId="1124AA52" w14:textId="1592B4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6A6D465" w14:textId="381518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2F00E9" w14:textId="1C6071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42926E" w14:textId="3AF4CE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F8711B" w14:textId="5C93FC1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D180F6C" w14:textId="343AB1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146A64" w14:textId="4AC22A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425519" w14:textId="15D904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10,53</w:t>
            </w:r>
          </w:p>
        </w:tc>
      </w:tr>
      <w:tr w:rsidR="001A3184" w:rsidRPr="00634251" w14:paraId="3FCCE97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F70CC5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55C838B" w14:textId="33263C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Нововоронежская СОШ № 4</w:t>
            </w:r>
          </w:p>
        </w:tc>
        <w:tc>
          <w:tcPr>
            <w:tcW w:w="745" w:type="dxa"/>
            <w:shd w:val="clear" w:color="auto" w:fill="auto"/>
          </w:tcPr>
          <w:p w14:paraId="392F4616" w14:textId="5CE8E2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5A0849E" w14:textId="6D4B54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17,02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A0C9E4D" w14:textId="7DE8BE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121E84F" w14:textId="64CDF1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D9ED98" w14:textId="4BC2ED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F7CEAB0" w14:textId="102A2D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6442F31" w14:textId="3D192D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D328B2" w14:textId="09EDC6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4,26</w:t>
            </w:r>
          </w:p>
        </w:tc>
      </w:tr>
      <w:tr w:rsidR="001A3184" w:rsidRPr="00634251" w14:paraId="649FDEA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81F42B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25035DC" w14:textId="642CDB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105</w:t>
            </w:r>
          </w:p>
        </w:tc>
        <w:tc>
          <w:tcPr>
            <w:tcW w:w="745" w:type="dxa"/>
            <w:shd w:val="clear" w:color="auto" w:fill="auto"/>
          </w:tcPr>
          <w:p w14:paraId="1A2F13AA" w14:textId="27F141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B1212F6" w14:textId="6D79A2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6E35AB" w14:textId="6E55CD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0DB3D7" w14:textId="6CBE74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B92D53" w14:textId="617DAD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0CAA69" w14:textId="2D7DF4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F24F24" w14:textId="541828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7D2FF7B" w14:textId="3DD414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5,88</w:t>
            </w:r>
          </w:p>
        </w:tc>
      </w:tr>
      <w:tr w:rsidR="001A3184" w:rsidRPr="00634251" w14:paraId="3FAE83F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5BAE9B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EA557F8" w14:textId="2508FB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 10</w:t>
            </w:r>
          </w:p>
        </w:tc>
        <w:tc>
          <w:tcPr>
            <w:tcW w:w="745" w:type="dxa"/>
            <w:shd w:val="clear" w:color="auto" w:fill="auto"/>
          </w:tcPr>
          <w:p w14:paraId="782C7EEF" w14:textId="649648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E0E9FB7" w14:textId="74625C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122A49" w14:textId="7C8CB9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ED278F" w14:textId="3DBF7E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13684C" w14:textId="767150C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9951329" w14:textId="743499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0CE6C8" w14:textId="210091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4FE6D28" w14:textId="2DD215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3,85</w:t>
            </w:r>
          </w:p>
        </w:tc>
      </w:tr>
      <w:tr w:rsidR="001A3184" w:rsidRPr="00634251" w14:paraId="6E6A2E2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88E927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095794E" w14:textId="7A7A91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с УИОП №13"</w:t>
            </w:r>
          </w:p>
        </w:tc>
        <w:tc>
          <w:tcPr>
            <w:tcW w:w="745" w:type="dxa"/>
            <w:shd w:val="clear" w:color="auto" w:fill="auto"/>
          </w:tcPr>
          <w:p w14:paraId="315B8745" w14:textId="4B3444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F612521" w14:textId="2F3810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CDA2C44" w14:textId="14CF69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E11F46" w14:textId="73FFDD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796991" w14:textId="39D762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D3AECD" w14:textId="16E4CD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16,92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6E5C11E" w14:textId="62AB45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72E8327" w14:textId="5FA7F8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</w:tr>
      <w:tr w:rsidR="001A3184" w:rsidRPr="00634251" w14:paraId="2D75206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BE2AAF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1C578C3" w14:textId="01690B0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№65"</w:t>
            </w:r>
          </w:p>
        </w:tc>
        <w:tc>
          <w:tcPr>
            <w:tcW w:w="745" w:type="dxa"/>
            <w:shd w:val="clear" w:color="auto" w:fill="auto"/>
          </w:tcPr>
          <w:p w14:paraId="5FB678B3" w14:textId="35D9C0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6415D24" w14:textId="7DB3F86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27,03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49F206B" w14:textId="7C4CB0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7AB89E8" w14:textId="252783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AD6455F" w14:textId="77E187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304148" w14:textId="220EC4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450CB3" w14:textId="2B8B73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04E294" w14:textId="1FE00A6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13,51</w:t>
            </w:r>
          </w:p>
        </w:tc>
      </w:tr>
      <w:tr w:rsidR="001A3184" w:rsidRPr="00634251" w14:paraId="79EE4D1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96FA19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A961ACE" w14:textId="460FE2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"Колодезянская СОШ имени Герасимова Евгения Алексеевича"</w:t>
            </w:r>
          </w:p>
        </w:tc>
        <w:tc>
          <w:tcPr>
            <w:tcW w:w="745" w:type="dxa"/>
            <w:shd w:val="clear" w:color="auto" w:fill="auto"/>
          </w:tcPr>
          <w:p w14:paraId="1B8F3697" w14:textId="6A800A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02E0BF4" w14:textId="4D22FA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27,78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8D8C52" w14:textId="51EF05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4D0939" w14:textId="59B076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67849B" w14:textId="61C2AE6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A571149" w14:textId="04A9E2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3F1BB3" w14:textId="045ECD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516775E" w14:textId="44006F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</w:tr>
      <w:tr w:rsidR="001A3184" w:rsidRPr="00634251" w14:paraId="08CD914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A0DA14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7F0F5FD" w14:textId="514AB2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10"г.Лиски</w:t>
            </w:r>
          </w:p>
        </w:tc>
        <w:tc>
          <w:tcPr>
            <w:tcW w:w="745" w:type="dxa"/>
            <w:shd w:val="clear" w:color="auto" w:fill="auto"/>
          </w:tcPr>
          <w:p w14:paraId="1219B28B" w14:textId="39AF89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EE34AD8" w14:textId="1E4791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BB4431" w14:textId="3A9F6B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33F23A" w14:textId="10F4B6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54,84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E08098" w14:textId="170871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B24C25" w14:textId="3A089A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81FE3E9" w14:textId="771ADEF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A772B86" w14:textId="5CE856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6,45</w:t>
            </w:r>
          </w:p>
        </w:tc>
      </w:tr>
      <w:tr w:rsidR="001A3184" w:rsidRPr="00634251" w14:paraId="1DF9CDB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38B936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CA3413E" w14:textId="1356E4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Заводская СОШ им. И.Д.Лихобабина</w:t>
            </w:r>
          </w:p>
        </w:tc>
        <w:tc>
          <w:tcPr>
            <w:tcW w:w="745" w:type="dxa"/>
            <w:shd w:val="clear" w:color="auto" w:fill="auto"/>
          </w:tcPr>
          <w:p w14:paraId="4E0ACB67" w14:textId="079204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F2A0D35" w14:textId="07B11A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49551D" w14:textId="3042E2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7530F7B" w14:textId="10EDF7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885A246" w14:textId="1441C1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AF20EE" w14:textId="39AAB41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8F51EE" w14:textId="64CC5C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4700E2" w14:textId="0EF2774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3,33</w:t>
            </w:r>
          </w:p>
        </w:tc>
      </w:tr>
      <w:tr w:rsidR="001A3184" w:rsidRPr="00634251" w14:paraId="69F2F82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40915D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B9703EA" w14:textId="292788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98</w:t>
            </w:r>
          </w:p>
        </w:tc>
        <w:tc>
          <w:tcPr>
            <w:tcW w:w="745" w:type="dxa"/>
            <w:shd w:val="clear" w:color="auto" w:fill="auto"/>
          </w:tcPr>
          <w:p w14:paraId="3B7DEDB1" w14:textId="6C9A38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914764A" w14:textId="73739D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10AF0AA" w14:textId="35613F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BBF864C" w14:textId="6EDE680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8FD198" w14:textId="654A85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68B911" w14:textId="76EAA4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909CF6" w14:textId="22AB8A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E276C3" w14:textId="29DF09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11,29</w:t>
            </w:r>
          </w:p>
        </w:tc>
      </w:tr>
      <w:tr w:rsidR="001A3184" w:rsidRPr="00634251" w14:paraId="6A2E0E1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5C2798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0BDAC66" w14:textId="03DFBD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№60</w:t>
            </w:r>
          </w:p>
        </w:tc>
        <w:tc>
          <w:tcPr>
            <w:tcW w:w="745" w:type="dxa"/>
            <w:shd w:val="clear" w:color="auto" w:fill="auto"/>
          </w:tcPr>
          <w:p w14:paraId="678BBC43" w14:textId="3962CD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6C2562A" w14:textId="1E62E3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7084D1" w14:textId="52C2EC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A40DA2" w14:textId="1AF13A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54,17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3ABD32C" w14:textId="336757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1D1183A" w14:textId="1EA3FA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9B295C" w14:textId="13C758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48E826C" w14:textId="6193A8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</w:tr>
      <w:tr w:rsidR="001A3184" w:rsidRPr="00634251" w14:paraId="748BF64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C92F85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D4EDDCD" w14:textId="387460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 СОШ №3</w:t>
            </w:r>
          </w:p>
        </w:tc>
        <w:tc>
          <w:tcPr>
            <w:tcW w:w="745" w:type="dxa"/>
            <w:shd w:val="clear" w:color="auto" w:fill="auto"/>
          </w:tcPr>
          <w:p w14:paraId="559FEF64" w14:textId="639D82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3AFBB26" w14:textId="2CAB9B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7AB8941" w14:textId="4E7606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ABD648B" w14:textId="20E62F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EC711D8" w14:textId="39B0B1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047425" w14:textId="4A9FEF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3E87FC4" w14:textId="74AE89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7A5141" w14:textId="66E718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4,35</w:t>
            </w:r>
          </w:p>
        </w:tc>
      </w:tr>
      <w:tr w:rsidR="001A3184" w:rsidRPr="00634251" w14:paraId="4AA8521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F8DD5E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F52E71E" w14:textId="36617D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21</w:t>
            </w:r>
          </w:p>
        </w:tc>
        <w:tc>
          <w:tcPr>
            <w:tcW w:w="745" w:type="dxa"/>
            <w:shd w:val="clear" w:color="auto" w:fill="auto"/>
          </w:tcPr>
          <w:p w14:paraId="7A791D39" w14:textId="551815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362FDCF" w14:textId="17F9E6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7AFA977" w14:textId="691E3D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052E13" w14:textId="4824018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6C53B56" w14:textId="285A95F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7822110" w14:textId="363818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3B6650" w14:textId="210ACC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D0DC83" w14:textId="364981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</w:tr>
      <w:tr w:rsidR="001A3184" w:rsidRPr="00634251" w14:paraId="58F3162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3D18D2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92024AC" w14:textId="00A6F0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№55</w:t>
            </w:r>
          </w:p>
        </w:tc>
        <w:tc>
          <w:tcPr>
            <w:tcW w:w="745" w:type="dxa"/>
            <w:shd w:val="clear" w:color="auto" w:fill="auto"/>
          </w:tcPr>
          <w:p w14:paraId="512BB3B9" w14:textId="1F6725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49AA6DD" w14:textId="5308C0B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0019EC" w14:textId="11D58A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AEF1799" w14:textId="48320F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1693082" w14:textId="43767E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76C2AA" w14:textId="33EECF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16F2FD" w14:textId="6B96EB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7497E0" w14:textId="17DAFB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18,33</w:t>
            </w:r>
          </w:p>
        </w:tc>
      </w:tr>
      <w:tr w:rsidR="001A3184" w:rsidRPr="00634251" w14:paraId="153098C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E12BF5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042F4DA" w14:textId="046185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102"</w:t>
            </w:r>
          </w:p>
        </w:tc>
        <w:tc>
          <w:tcPr>
            <w:tcW w:w="745" w:type="dxa"/>
            <w:shd w:val="clear" w:color="auto" w:fill="auto"/>
          </w:tcPr>
          <w:p w14:paraId="43B801EC" w14:textId="2C5101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52E9374" w14:textId="3AA42D7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16,19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6DB7F03" w14:textId="477030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A486EF" w14:textId="360460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BD9476D" w14:textId="60E98F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996212C" w14:textId="7B316C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F83897F" w14:textId="32279A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43EB849" w14:textId="3451FE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6,67</w:t>
            </w:r>
          </w:p>
        </w:tc>
      </w:tr>
      <w:tr w:rsidR="001A3184" w:rsidRPr="00634251" w14:paraId="67CA997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CD4318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37C2597" w14:textId="626E7D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73 им. А.Ф. Чернонога</w:t>
            </w:r>
          </w:p>
        </w:tc>
        <w:tc>
          <w:tcPr>
            <w:tcW w:w="745" w:type="dxa"/>
            <w:shd w:val="clear" w:color="auto" w:fill="auto"/>
          </w:tcPr>
          <w:p w14:paraId="3CBAD1C5" w14:textId="43E154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60E4A15" w14:textId="366E9C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3CE776" w14:textId="4C7A7C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887FEC" w14:textId="1206984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A04358" w14:textId="220BF5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644732A" w14:textId="3FD3C5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B02F72F" w14:textId="3A42C9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D1B99C" w14:textId="2F39BFA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</w:tr>
      <w:tr w:rsidR="001A3184" w:rsidRPr="00634251" w14:paraId="1E964FA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A4884D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1D068B" w14:textId="077A392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68</w:t>
            </w:r>
          </w:p>
        </w:tc>
        <w:tc>
          <w:tcPr>
            <w:tcW w:w="745" w:type="dxa"/>
            <w:shd w:val="clear" w:color="auto" w:fill="auto"/>
          </w:tcPr>
          <w:p w14:paraId="0390E58E" w14:textId="76EF0F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8C33101" w14:textId="4C407F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33BEAF3" w14:textId="6173D8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B14238" w14:textId="344C52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46454C" w14:textId="6F0D35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DD3E1D" w14:textId="68BA25D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A4BFA4" w14:textId="484B9B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A58E000" w14:textId="178CEB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6,06</w:t>
            </w:r>
          </w:p>
        </w:tc>
      </w:tr>
      <w:tr w:rsidR="001A3184" w:rsidRPr="00634251" w14:paraId="1450F8A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D9E109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3EF1B1D" w14:textId="015F02B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"Новоусманский лицей"</w:t>
            </w:r>
          </w:p>
        </w:tc>
        <w:tc>
          <w:tcPr>
            <w:tcW w:w="745" w:type="dxa"/>
            <w:shd w:val="clear" w:color="auto" w:fill="auto"/>
          </w:tcPr>
          <w:p w14:paraId="36F01275" w14:textId="34F90D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300F423" w14:textId="5177EB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A2B031" w14:textId="009518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A4E1A98" w14:textId="72DC50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15F2E68" w14:textId="090E4E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8428EB" w14:textId="04E6E01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82290BF" w14:textId="2830A14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17ACE7" w14:textId="6CA844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13,64</w:t>
            </w:r>
          </w:p>
        </w:tc>
      </w:tr>
      <w:tr w:rsidR="001A3184" w:rsidRPr="00634251" w14:paraId="614D158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D2DEAF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59ABDFA" w14:textId="653ECAF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47</w:t>
            </w:r>
          </w:p>
        </w:tc>
        <w:tc>
          <w:tcPr>
            <w:tcW w:w="745" w:type="dxa"/>
            <w:shd w:val="clear" w:color="auto" w:fill="auto"/>
          </w:tcPr>
          <w:p w14:paraId="1C76C98F" w14:textId="34FDE6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41F2D19" w14:textId="0B7576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11C9C3" w14:textId="34402D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7601BA" w14:textId="1D184C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2D05C6" w14:textId="4837F7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0436887" w14:textId="262047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0DD696" w14:textId="3F54350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EE26A4" w14:textId="1C82B7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7,46</w:t>
            </w:r>
          </w:p>
        </w:tc>
      </w:tr>
      <w:tr w:rsidR="001A3184" w:rsidRPr="00634251" w14:paraId="60D1761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15FB7F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020425C" w14:textId="5EABB3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№5</w:t>
            </w:r>
          </w:p>
        </w:tc>
        <w:tc>
          <w:tcPr>
            <w:tcW w:w="745" w:type="dxa"/>
            <w:shd w:val="clear" w:color="auto" w:fill="auto"/>
          </w:tcPr>
          <w:p w14:paraId="509EAAE6" w14:textId="7C1DDE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0F0D79" w14:textId="20E10C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84C594" w14:textId="74B81E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9CAAE2" w14:textId="566E84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54A46E" w14:textId="68D937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34BB0B" w14:textId="7020234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6F87FD9" w14:textId="1BF6A6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64D5C10" w14:textId="605978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6,9</w:t>
            </w:r>
          </w:p>
        </w:tc>
      </w:tr>
      <w:tr w:rsidR="001A3184" w:rsidRPr="00634251" w14:paraId="4093DF6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193F23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3BFFC7F" w14:textId="03ED96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ФГКОУ "СОШ № 166"</w:t>
            </w:r>
          </w:p>
        </w:tc>
        <w:tc>
          <w:tcPr>
            <w:tcW w:w="745" w:type="dxa"/>
            <w:shd w:val="clear" w:color="auto" w:fill="auto"/>
          </w:tcPr>
          <w:p w14:paraId="27469025" w14:textId="4CAD0B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914A698" w14:textId="25A4D8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47F62E" w14:textId="40059C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BBF7D6" w14:textId="32547A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69,23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51F9E45" w14:textId="6DF275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076228" w14:textId="0989A3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4D6F00" w14:textId="0058BB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4A81E02" w14:textId="6721CC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D3986E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C8381B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C1537F4" w14:textId="32F8887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"Каменская СОШ №1 с УИОП</w:t>
            </w:r>
          </w:p>
        </w:tc>
        <w:tc>
          <w:tcPr>
            <w:tcW w:w="745" w:type="dxa"/>
            <w:shd w:val="clear" w:color="auto" w:fill="auto"/>
          </w:tcPr>
          <w:p w14:paraId="551074FD" w14:textId="0398C4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364F6BB" w14:textId="16BB33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35A6890" w14:textId="26BAEE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E69FCE8" w14:textId="6C6754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3182AA6" w14:textId="5323CC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28D807" w14:textId="1F7BD4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6F46774" w14:textId="6C832E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318EA2" w14:textId="7F9F73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</w:tr>
      <w:tr w:rsidR="001A3184" w:rsidRPr="00634251" w14:paraId="40C0BEA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FA3923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12C6FCB" w14:textId="3D5E696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№4 г.Лиски</w:t>
            </w:r>
          </w:p>
        </w:tc>
        <w:tc>
          <w:tcPr>
            <w:tcW w:w="745" w:type="dxa"/>
            <w:shd w:val="clear" w:color="auto" w:fill="auto"/>
          </w:tcPr>
          <w:p w14:paraId="10C97A3E" w14:textId="69FD89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C63588B" w14:textId="3E9F35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A4892EE" w14:textId="7CE115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398469" w14:textId="621408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51,35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29982B7" w14:textId="35A4A3E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3886C4" w14:textId="082FE5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13,51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96D057" w14:textId="307B95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C369DC" w14:textId="1032B9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10,81</w:t>
            </w:r>
          </w:p>
        </w:tc>
      </w:tr>
      <w:tr w:rsidR="001A3184" w:rsidRPr="00634251" w14:paraId="3DDDEB4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78847F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23DD860" w14:textId="0597D6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Заболотовская СОШ</w:t>
            </w:r>
          </w:p>
        </w:tc>
        <w:tc>
          <w:tcPr>
            <w:tcW w:w="745" w:type="dxa"/>
            <w:shd w:val="clear" w:color="auto" w:fill="auto"/>
          </w:tcPr>
          <w:p w14:paraId="69A2A833" w14:textId="2D120E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01B97C1" w14:textId="28D14A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D9977D1" w14:textId="00300A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396694F" w14:textId="4E114F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52FA7B" w14:textId="092146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60010C" w14:textId="5C9936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150453" w14:textId="7CBD22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53AB42" w14:textId="7ECED17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8,33</w:t>
            </w:r>
          </w:p>
        </w:tc>
      </w:tr>
      <w:tr w:rsidR="001A3184" w:rsidRPr="00634251" w14:paraId="3CCE7A2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B734F7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1BB656A" w14:textId="583205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"Гимназия №1"</w:t>
            </w:r>
          </w:p>
        </w:tc>
        <w:tc>
          <w:tcPr>
            <w:tcW w:w="745" w:type="dxa"/>
            <w:shd w:val="clear" w:color="auto" w:fill="auto"/>
          </w:tcPr>
          <w:p w14:paraId="5D2E525F" w14:textId="121C75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51AEF8F" w14:textId="68C651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565341E" w14:textId="1B4489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8D1D58" w14:textId="2F65ED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AB8685" w14:textId="745FF9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547614" w14:textId="20FC60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42CE56" w14:textId="0D04CD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1F27064" w14:textId="0C5893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</w:tr>
      <w:tr w:rsidR="001A3184" w:rsidRPr="00634251" w14:paraId="2D99EA5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84DF20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14AB303" w14:textId="04BF2B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с УИОП №8</w:t>
            </w:r>
          </w:p>
        </w:tc>
        <w:tc>
          <w:tcPr>
            <w:tcW w:w="745" w:type="dxa"/>
            <w:shd w:val="clear" w:color="auto" w:fill="auto"/>
          </w:tcPr>
          <w:p w14:paraId="79C243F7" w14:textId="34F678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CB65EAE" w14:textId="6E8AA2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B5B0E1A" w14:textId="578E7F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F38F3EF" w14:textId="10C844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51,79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6F2CE4C" w14:textId="6DF38C8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E1157A" w14:textId="33633B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16,07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0190F5" w14:textId="00DD9F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22E437" w14:textId="5148E7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1,79</w:t>
            </w:r>
          </w:p>
        </w:tc>
      </w:tr>
      <w:tr w:rsidR="001A3184" w:rsidRPr="00634251" w14:paraId="09C92CF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7D16F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3E7DA7B" w14:textId="05CF41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"Богучарская СОШ №1"</w:t>
            </w:r>
          </w:p>
        </w:tc>
        <w:tc>
          <w:tcPr>
            <w:tcW w:w="745" w:type="dxa"/>
            <w:shd w:val="clear" w:color="auto" w:fill="auto"/>
          </w:tcPr>
          <w:p w14:paraId="40B549BF" w14:textId="7B1354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5DB038D" w14:textId="2F924A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23DF8F" w14:textId="1A4A64F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4458A7" w14:textId="331040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09C121" w14:textId="1197C5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42ED40" w14:textId="06750E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5948286" w14:textId="53AA7D0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D601317" w14:textId="4E8AFB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3,03</w:t>
            </w:r>
          </w:p>
        </w:tc>
      </w:tr>
      <w:tr w:rsidR="001A3184" w:rsidRPr="00634251" w14:paraId="0FA848A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840ED6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DE0D9FF" w14:textId="45F7E5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Бобровский образовательный центр "Лидер" имени А.В. Гордеева</w:t>
            </w:r>
          </w:p>
        </w:tc>
        <w:tc>
          <w:tcPr>
            <w:tcW w:w="745" w:type="dxa"/>
            <w:shd w:val="clear" w:color="auto" w:fill="auto"/>
          </w:tcPr>
          <w:p w14:paraId="0617C0FD" w14:textId="523291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85369F9" w14:textId="78F2DD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3155AEA" w14:textId="183347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4D743D" w14:textId="02585C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7710898" w14:textId="12DAA5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63B783" w14:textId="6914DF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6,12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A840603" w14:textId="60BC4C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E790BC" w14:textId="32BDB5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8,16</w:t>
            </w:r>
          </w:p>
        </w:tc>
      </w:tr>
      <w:tr w:rsidR="001A3184" w:rsidRPr="00634251" w14:paraId="7C2524C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822CA7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9BE935E" w14:textId="380197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№48</w:t>
            </w:r>
          </w:p>
        </w:tc>
        <w:tc>
          <w:tcPr>
            <w:tcW w:w="745" w:type="dxa"/>
            <w:shd w:val="clear" w:color="auto" w:fill="auto"/>
          </w:tcPr>
          <w:p w14:paraId="4F287076" w14:textId="302E35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D6F4D9C" w14:textId="77CCA6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014559" w14:textId="011E3E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CE1B7B" w14:textId="00420F7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F0127B5" w14:textId="015736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A5D256B" w14:textId="09C9E0B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714B77" w14:textId="20BE09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690D03" w14:textId="3570A1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</w:tr>
      <w:tr w:rsidR="001A3184" w:rsidRPr="00634251" w14:paraId="303B29F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E15B26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1692C53" w14:textId="68C6F9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"Эртильская СОШ № 1"</w:t>
            </w:r>
          </w:p>
        </w:tc>
        <w:tc>
          <w:tcPr>
            <w:tcW w:w="745" w:type="dxa"/>
            <w:shd w:val="clear" w:color="auto" w:fill="auto"/>
          </w:tcPr>
          <w:p w14:paraId="7AD63401" w14:textId="345F54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69611FD" w14:textId="4826B1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3CC1B2" w14:textId="0F7E41F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3DF98A4" w14:textId="79B43B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EF9049" w14:textId="1250EB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87F3004" w14:textId="4576A9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261C7B8" w14:textId="745170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37B582" w14:textId="734C8F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</w:tr>
      <w:tr w:rsidR="001A3184" w:rsidRPr="00634251" w14:paraId="15210D2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534768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8B4788F" w14:textId="3002B2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"СОШ № 15"</w:t>
            </w:r>
          </w:p>
        </w:tc>
        <w:tc>
          <w:tcPr>
            <w:tcW w:w="745" w:type="dxa"/>
            <w:shd w:val="clear" w:color="auto" w:fill="auto"/>
          </w:tcPr>
          <w:p w14:paraId="0E81B30F" w14:textId="7286420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0BF0744" w14:textId="239FA7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8673C0" w14:textId="3EDBC4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013617E" w14:textId="1000EF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900953" w14:textId="0EE63C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AC273DE" w14:textId="31AB7E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0E3E6C3" w14:textId="1B33D2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2189BE2" w14:textId="2E225E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6,67</w:t>
            </w:r>
          </w:p>
        </w:tc>
      </w:tr>
      <w:tr w:rsidR="001A3184" w:rsidRPr="00634251" w14:paraId="14EF941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CA1C64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540547B" w14:textId="46109E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СОШ №4</w:t>
            </w:r>
          </w:p>
        </w:tc>
        <w:tc>
          <w:tcPr>
            <w:tcW w:w="745" w:type="dxa"/>
            <w:shd w:val="clear" w:color="auto" w:fill="auto"/>
          </w:tcPr>
          <w:p w14:paraId="7FF5BF7B" w14:textId="06A723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1BFD8DB" w14:textId="550EEFA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EF171D" w14:textId="390D499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A5666EF" w14:textId="4DCCF0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FB7CFE4" w14:textId="4A40FA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AF3B6A" w14:textId="39E7D3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872654" w14:textId="0DA141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D62FAB" w14:textId="7E6B19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1A3184" w:rsidRPr="00634251" w14:paraId="2AE061C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676E97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AE729E3" w14:textId="7D151D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МОУ "Новохоперская гимназия № 1"</w:t>
            </w:r>
          </w:p>
        </w:tc>
        <w:tc>
          <w:tcPr>
            <w:tcW w:w="745" w:type="dxa"/>
            <w:shd w:val="clear" w:color="auto" w:fill="auto"/>
          </w:tcPr>
          <w:p w14:paraId="613EB105" w14:textId="2E239A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D19F890" w14:textId="26E4764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8618DCC" w14:textId="259AAC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898AA6" w14:textId="39D1FC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498DD57" w14:textId="47C695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70470C" w14:textId="285B00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62552C" w14:textId="46215C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6A7391" w14:textId="08E13C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</w:tr>
      <w:tr w:rsidR="001A3184" w:rsidRPr="00634251" w14:paraId="3334334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7B61EA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0C21BF8" w14:textId="749FAD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им. И.А. Бунина</w:t>
            </w:r>
          </w:p>
        </w:tc>
        <w:tc>
          <w:tcPr>
            <w:tcW w:w="745" w:type="dxa"/>
            <w:shd w:val="clear" w:color="auto" w:fill="auto"/>
          </w:tcPr>
          <w:p w14:paraId="41B7E13F" w14:textId="2CCF82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648F3CB" w14:textId="2FDEBB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7BD9EA4" w14:textId="0EC466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7BE8FF" w14:textId="1FA944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CA65C5F" w14:textId="3BBD92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328B44" w14:textId="72BCFF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159921" w14:textId="57AE3A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AA05045" w14:textId="51F527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3,57</w:t>
            </w:r>
          </w:p>
        </w:tc>
      </w:tr>
      <w:tr w:rsidR="001A3184" w:rsidRPr="00634251" w14:paraId="3C89774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9EEA01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280F025" w14:textId="00B1504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№84</w:t>
            </w:r>
          </w:p>
        </w:tc>
        <w:tc>
          <w:tcPr>
            <w:tcW w:w="745" w:type="dxa"/>
            <w:shd w:val="clear" w:color="auto" w:fill="auto"/>
          </w:tcPr>
          <w:p w14:paraId="77898817" w14:textId="2D60C4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36D396" w14:textId="7465EC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601DCC" w14:textId="052A07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E640223" w14:textId="387A8C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B2C92F" w14:textId="506198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EDD136C" w14:textId="4B1DCED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16,92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3F001D" w14:textId="5195FA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F3FEF9" w14:textId="01AE87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</w:tr>
      <w:tr w:rsidR="001A3184" w:rsidRPr="00634251" w14:paraId="1A4B4DE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CC8779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1A1864C" w14:textId="55F984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20</w:t>
            </w:r>
          </w:p>
        </w:tc>
        <w:tc>
          <w:tcPr>
            <w:tcW w:w="745" w:type="dxa"/>
            <w:shd w:val="clear" w:color="auto" w:fill="auto"/>
          </w:tcPr>
          <w:p w14:paraId="1CA9D75F" w14:textId="6059D8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AB80F1C" w14:textId="71CE12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287678" w14:textId="09B999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55B682" w14:textId="303D81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44755B1" w14:textId="42A535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FAF578C" w14:textId="56F98D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BE4D15" w14:textId="3EAFB3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9FF373" w14:textId="758AA8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</w:tr>
      <w:tr w:rsidR="001A3184" w:rsidRPr="00634251" w14:paraId="0E5AE58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208F75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D055CBC" w14:textId="502552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9 г.Россоши</w:t>
            </w:r>
          </w:p>
        </w:tc>
        <w:tc>
          <w:tcPr>
            <w:tcW w:w="745" w:type="dxa"/>
            <w:shd w:val="clear" w:color="auto" w:fill="auto"/>
          </w:tcPr>
          <w:p w14:paraId="21C35E82" w14:textId="42EC10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F0D5C45" w14:textId="753CA2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E99A201" w14:textId="323A312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6E8B92A" w14:textId="7D7C58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142799" w14:textId="265604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53FD9EC" w14:textId="4CE950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97F531" w14:textId="2DAF5D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A65D6C" w14:textId="3BAC86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F5FBA9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B8BE7B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145445A" w14:textId="468757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Бутурлиновская СОШ</w:t>
            </w:r>
          </w:p>
        </w:tc>
        <w:tc>
          <w:tcPr>
            <w:tcW w:w="745" w:type="dxa"/>
            <w:shd w:val="clear" w:color="auto" w:fill="auto"/>
          </w:tcPr>
          <w:p w14:paraId="795C079C" w14:textId="5145FE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A9CE07C" w14:textId="05449D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5CD5C7" w14:textId="34519B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782203D" w14:textId="39C79C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1BA20C" w14:textId="39C5DF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2470B0" w14:textId="770F50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03F0F8" w14:textId="218F730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403C8D" w14:textId="173D70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4,62</w:t>
            </w:r>
          </w:p>
        </w:tc>
      </w:tr>
      <w:tr w:rsidR="001A3184" w:rsidRPr="00634251" w14:paraId="785CE24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12FBB3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F2DB79F" w14:textId="1E6286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83</w:t>
            </w:r>
          </w:p>
        </w:tc>
        <w:tc>
          <w:tcPr>
            <w:tcW w:w="745" w:type="dxa"/>
            <w:shd w:val="clear" w:color="auto" w:fill="auto"/>
          </w:tcPr>
          <w:p w14:paraId="27EA20CF" w14:textId="44CBF7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BF97B11" w14:textId="5FE336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F31B2A" w14:textId="2AA90B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565C185" w14:textId="323515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BDEC0D" w14:textId="3980EB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015754F" w14:textId="21D929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2420F39" w14:textId="230BDDF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4EC809" w14:textId="194DF8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1A3184" w:rsidRPr="00634251" w14:paraId="26FCA21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18913A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2C4F684" w14:textId="44E438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94 имени генерала Лизюкова А.И.</w:t>
            </w:r>
          </w:p>
        </w:tc>
        <w:tc>
          <w:tcPr>
            <w:tcW w:w="745" w:type="dxa"/>
            <w:shd w:val="clear" w:color="auto" w:fill="auto"/>
          </w:tcPr>
          <w:p w14:paraId="19320CE8" w14:textId="026143F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025E9CA" w14:textId="687A03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86A521" w14:textId="2BE5F1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79A60C" w14:textId="2F6F2A8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E40A01" w14:textId="56BF1AC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D6094B7" w14:textId="7C7395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360DD8" w14:textId="793AE2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BDD761" w14:textId="62FD3B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3,7</w:t>
            </w:r>
          </w:p>
        </w:tc>
      </w:tr>
      <w:tr w:rsidR="001A3184" w:rsidRPr="00634251" w14:paraId="1DCCC4C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A43497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266B147" w14:textId="53A5FE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Павловская СОШ №2</w:t>
            </w:r>
          </w:p>
        </w:tc>
        <w:tc>
          <w:tcPr>
            <w:tcW w:w="745" w:type="dxa"/>
            <w:shd w:val="clear" w:color="auto" w:fill="auto"/>
          </w:tcPr>
          <w:p w14:paraId="38ABB042" w14:textId="220F36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D95A80D" w14:textId="3CA7AB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5CBD8F" w14:textId="077C2D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E0F1B0" w14:textId="41DDA4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A4C580" w14:textId="6F03B42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39B42A" w14:textId="7C2309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DC1820D" w14:textId="672492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3A721E9" w14:textId="011593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</w:tr>
      <w:tr w:rsidR="001A3184" w:rsidRPr="00634251" w14:paraId="6CEB70C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AD535D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07FBCD2" w14:textId="1F5323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"Подгоренская СОШ №1"</w:t>
            </w:r>
          </w:p>
        </w:tc>
        <w:tc>
          <w:tcPr>
            <w:tcW w:w="745" w:type="dxa"/>
            <w:shd w:val="clear" w:color="auto" w:fill="auto"/>
          </w:tcPr>
          <w:p w14:paraId="0F7B88DA" w14:textId="5377FE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13DCE64" w14:textId="3D6F7B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27,59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2398D7" w14:textId="78D01C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FAB20A8" w14:textId="62E9F8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58,62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310C1D9" w14:textId="44F737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4E95C35" w14:textId="5B1384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82FD7A" w14:textId="16D70E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742E8D8" w14:textId="534539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</w:tr>
      <w:tr w:rsidR="001A3184" w:rsidRPr="00634251" w14:paraId="5651E67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FE7526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850E28F" w14:textId="1F02F3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"Аннинский Лицей"</w:t>
            </w:r>
          </w:p>
        </w:tc>
        <w:tc>
          <w:tcPr>
            <w:tcW w:w="745" w:type="dxa"/>
            <w:shd w:val="clear" w:color="auto" w:fill="auto"/>
          </w:tcPr>
          <w:p w14:paraId="221030B6" w14:textId="4F386CB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22988C3" w14:textId="42AFF1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22,73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708817" w14:textId="72DC950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21BFBB" w14:textId="134DE6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43,94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C55FFF" w14:textId="2E9304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200853D" w14:textId="593366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045991" w14:textId="23F321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6ECD270" w14:textId="415C984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7,58</w:t>
            </w:r>
          </w:p>
        </w:tc>
      </w:tr>
      <w:tr w:rsidR="001A3184" w:rsidRPr="00634251" w14:paraId="3B262DA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B835E9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9D1113D" w14:textId="42B2611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гимназия №6</w:t>
            </w:r>
          </w:p>
        </w:tc>
        <w:tc>
          <w:tcPr>
            <w:tcW w:w="745" w:type="dxa"/>
            <w:shd w:val="clear" w:color="auto" w:fill="auto"/>
          </w:tcPr>
          <w:p w14:paraId="248F1C17" w14:textId="5042BD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1356A69" w14:textId="2B7114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3FFFA2" w14:textId="2C2156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73EBA40" w14:textId="15F4C2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C7BFF44" w14:textId="69DCA8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FCC19F" w14:textId="514A97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9CDC82" w14:textId="35A2AA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C448B6" w14:textId="3C7294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</w:tr>
      <w:tr w:rsidR="001A3184" w:rsidRPr="00634251" w14:paraId="2606FC4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4A6B8B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B0A3714" w14:textId="750929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"Богучарская СОШ №2"</w:t>
            </w:r>
          </w:p>
        </w:tc>
        <w:tc>
          <w:tcPr>
            <w:tcW w:w="745" w:type="dxa"/>
            <w:shd w:val="clear" w:color="auto" w:fill="auto"/>
          </w:tcPr>
          <w:p w14:paraId="21EFBCE1" w14:textId="7B9765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52DC993" w14:textId="7A2D940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89ACAF8" w14:textId="4195B3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5695944" w14:textId="2701FA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92895A" w14:textId="11F683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AC2114" w14:textId="392015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22,73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37DDEE0" w14:textId="1EE892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DBEC5A" w14:textId="5B3D9A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CFDDC7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083245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2167327" w14:textId="01FEDB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СОШ №12</w:t>
            </w:r>
          </w:p>
        </w:tc>
        <w:tc>
          <w:tcPr>
            <w:tcW w:w="745" w:type="dxa"/>
            <w:shd w:val="clear" w:color="auto" w:fill="auto"/>
          </w:tcPr>
          <w:p w14:paraId="224C6C92" w14:textId="29285E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8EDE8DD" w14:textId="0CBFDC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0B5F99" w14:textId="376CC2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5F26FA" w14:textId="626D3F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59,09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A674013" w14:textId="142322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121177" w14:textId="22FAEF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34BFAC" w14:textId="0FC425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AA0139" w14:textId="72D2F0F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4,55</w:t>
            </w:r>
          </w:p>
        </w:tc>
      </w:tr>
      <w:tr w:rsidR="001A3184" w:rsidRPr="00634251" w14:paraId="234013D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2E38FA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F0A1B73" w14:textId="6C467D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61</w:t>
            </w:r>
          </w:p>
        </w:tc>
        <w:tc>
          <w:tcPr>
            <w:tcW w:w="745" w:type="dxa"/>
            <w:shd w:val="clear" w:color="auto" w:fill="auto"/>
          </w:tcPr>
          <w:p w14:paraId="11CBC197" w14:textId="67493F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0CE7F88" w14:textId="0021DD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FF530C" w14:textId="2E4B1B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A21ABDC" w14:textId="125F280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8CAC8C0" w14:textId="67906F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6843F93" w14:textId="2B169B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A87AB5E" w14:textId="1D5094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C5FB23" w14:textId="375C7B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7,41</w:t>
            </w:r>
          </w:p>
        </w:tc>
      </w:tr>
      <w:tr w:rsidR="001A3184" w:rsidRPr="00634251" w14:paraId="751DB59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6BC46E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FF98607" w14:textId="0FCC86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2  им. Н.Д. Рязанцева г. Семилуки</w:t>
            </w:r>
          </w:p>
        </w:tc>
        <w:tc>
          <w:tcPr>
            <w:tcW w:w="745" w:type="dxa"/>
            <w:shd w:val="clear" w:color="auto" w:fill="auto"/>
          </w:tcPr>
          <w:p w14:paraId="5297A085" w14:textId="34470C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DF5F066" w14:textId="24C326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1449F9" w14:textId="6DAC03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66DC41" w14:textId="7B135D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D1C7AC3" w14:textId="30F9AB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9E59D1" w14:textId="7532DC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DE86BA3" w14:textId="3B367B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761558" w14:textId="34336C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3,33</w:t>
            </w:r>
          </w:p>
        </w:tc>
      </w:tr>
      <w:tr w:rsidR="001A3184" w:rsidRPr="00634251" w14:paraId="1BF7CBB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4D064C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9B5EF8B" w14:textId="0C4FC2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Нововоронежская СОШ № 3</w:t>
            </w:r>
          </w:p>
        </w:tc>
        <w:tc>
          <w:tcPr>
            <w:tcW w:w="745" w:type="dxa"/>
            <w:shd w:val="clear" w:color="auto" w:fill="auto"/>
          </w:tcPr>
          <w:p w14:paraId="13B38084" w14:textId="6AE326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855F356" w14:textId="2737484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4650A9A" w14:textId="0EDD26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54800C" w14:textId="5509EB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56,25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C13EDA" w14:textId="78AA2B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F94F9A7" w14:textId="335A034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3A47F1" w14:textId="1F3DAC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3E6E54F" w14:textId="1C11F9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D1557E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D65111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94DADF2" w14:textId="36DB31E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Грибановская СОШ №3</w:t>
            </w:r>
          </w:p>
        </w:tc>
        <w:tc>
          <w:tcPr>
            <w:tcW w:w="745" w:type="dxa"/>
            <w:shd w:val="clear" w:color="auto" w:fill="auto"/>
          </w:tcPr>
          <w:p w14:paraId="7416E9CA" w14:textId="12157E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E13D229" w14:textId="5DA86E1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9723866" w14:textId="21941C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EA822A" w14:textId="4A0DCB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8904851" w14:textId="0E3C23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333B13" w14:textId="34290F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6DEDBF" w14:textId="2656C6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E466173" w14:textId="6A15B6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46EBB3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CC1D8E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3A9D486" w14:textId="771057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Таловская СОШ</w:t>
            </w:r>
          </w:p>
        </w:tc>
        <w:tc>
          <w:tcPr>
            <w:tcW w:w="745" w:type="dxa"/>
            <w:shd w:val="clear" w:color="auto" w:fill="auto"/>
          </w:tcPr>
          <w:p w14:paraId="554B2000" w14:textId="4904A6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E177BA3" w14:textId="5263B1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5EEFBAD" w14:textId="559653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C39DF0F" w14:textId="0318F3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32F19AB" w14:textId="6F5398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0F87915" w14:textId="750998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49EACD" w14:textId="0C333B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C1A1F2" w14:textId="246E4F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4,35</w:t>
            </w:r>
          </w:p>
        </w:tc>
      </w:tr>
      <w:tr w:rsidR="001A3184" w:rsidRPr="00634251" w14:paraId="0D45A2D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4BA3BA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78EE543" w14:textId="438417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Калачеевская СОШ №6</w:t>
            </w:r>
          </w:p>
        </w:tc>
        <w:tc>
          <w:tcPr>
            <w:tcW w:w="745" w:type="dxa"/>
            <w:shd w:val="clear" w:color="auto" w:fill="auto"/>
          </w:tcPr>
          <w:p w14:paraId="2FFDF75C" w14:textId="3D7324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D074ADB" w14:textId="053DEA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CF8381" w14:textId="335E87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2F4E4CC" w14:textId="4C705E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FA4664" w14:textId="0DE957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6B53D3" w14:textId="4BDF7B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7BBC44" w14:textId="57A17E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4F244C8" w14:textId="698A3A3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9,52</w:t>
            </w:r>
          </w:p>
        </w:tc>
      </w:tr>
      <w:tr w:rsidR="001A3184" w:rsidRPr="00634251" w14:paraId="18A8D36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B941B0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BDE2FAB" w14:textId="1FC2C3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Петропавловская СОШ</w:t>
            </w:r>
          </w:p>
        </w:tc>
        <w:tc>
          <w:tcPr>
            <w:tcW w:w="745" w:type="dxa"/>
            <w:shd w:val="clear" w:color="auto" w:fill="auto"/>
          </w:tcPr>
          <w:p w14:paraId="05D76F4B" w14:textId="0DE232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4D53E41" w14:textId="39AD0B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C20B51" w14:textId="3E9C04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6391C1B" w14:textId="0272F8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F8376A" w14:textId="0FA621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729DDF" w14:textId="735FC3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01F4EFA" w14:textId="3BD275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C2593EE" w14:textId="13EC9D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</w:tr>
      <w:tr w:rsidR="001A3184" w:rsidRPr="00634251" w14:paraId="0C8A78F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04BF45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CEA7BEF" w14:textId="375070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№100</w:t>
            </w:r>
          </w:p>
        </w:tc>
        <w:tc>
          <w:tcPr>
            <w:tcW w:w="745" w:type="dxa"/>
            <w:shd w:val="clear" w:color="auto" w:fill="auto"/>
          </w:tcPr>
          <w:p w14:paraId="2AA16C19" w14:textId="240462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DBCC09E" w14:textId="573391E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41,94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D363675" w14:textId="70710F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D3DDCD" w14:textId="3C65DD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F0DD43" w14:textId="2AE156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651A60" w14:textId="21BEE9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1B18FD8" w14:textId="340CC3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E8296F" w14:textId="68B6B5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12,9</w:t>
            </w:r>
          </w:p>
        </w:tc>
      </w:tr>
      <w:tr w:rsidR="001A3184" w:rsidRPr="00634251" w14:paraId="2D1AA2A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600F72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E165003" w14:textId="71DF59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№10 г.Россоши</w:t>
            </w:r>
          </w:p>
        </w:tc>
        <w:tc>
          <w:tcPr>
            <w:tcW w:w="745" w:type="dxa"/>
            <w:shd w:val="clear" w:color="auto" w:fill="auto"/>
          </w:tcPr>
          <w:p w14:paraId="29084973" w14:textId="2070EC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DF689C2" w14:textId="273B75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0FAE2B" w14:textId="2F112D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998788" w14:textId="4111F9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6F13311" w14:textId="69A236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40D1AB" w14:textId="0F0A3D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B85354" w14:textId="16EA33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619EED" w14:textId="31B49DF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1A3184" w:rsidRPr="00634251" w14:paraId="2638214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F2F83E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CE41008" w14:textId="526107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№1</w:t>
            </w:r>
          </w:p>
        </w:tc>
        <w:tc>
          <w:tcPr>
            <w:tcW w:w="745" w:type="dxa"/>
            <w:shd w:val="clear" w:color="auto" w:fill="auto"/>
          </w:tcPr>
          <w:p w14:paraId="4447D7F3" w14:textId="6F7990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3346557" w14:textId="25AA29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21,74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C2068D6" w14:textId="0C058A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62B65A" w14:textId="4B9E58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FA8803" w14:textId="14C027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40DBD1" w14:textId="2AA516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10,87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83DBD29" w14:textId="1A49C0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8EBEBC" w14:textId="1A5DCD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6,52</w:t>
            </w:r>
          </w:p>
        </w:tc>
      </w:tr>
      <w:tr w:rsidR="001A3184" w:rsidRPr="00634251" w14:paraId="7019C4A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A473BA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9C87D23" w14:textId="279B09E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"Лицей № 9"</w:t>
            </w:r>
          </w:p>
        </w:tc>
        <w:tc>
          <w:tcPr>
            <w:tcW w:w="745" w:type="dxa"/>
            <w:shd w:val="clear" w:color="auto" w:fill="auto"/>
          </w:tcPr>
          <w:p w14:paraId="2B759124" w14:textId="01D789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84DDB5B" w14:textId="44C308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29,63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E524A0" w14:textId="092E0DF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ABADD8D" w14:textId="46DB47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D23262" w14:textId="655A7E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E38A01" w14:textId="5BC665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322F3D" w14:textId="651EDBC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4B2010" w14:textId="6BE2C6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913868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41E512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A1CE3FF" w14:textId="2D1BF5C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№30</w:t>
            </w:r>
          </w:p>
        </w:tc>
        <w:tc>
          <w:tcPr>
            <w:tcW w:w="745" w:type="dxa"/>
            <w:shd w:val="clear" w:color="auto" w:fill="auto"/>
          </w:tcPr>
          <w:p w14:paraId="61636D66" w14:textId="24B1AB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E68D1FF" w14:textId="4F164B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27,91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4D0BB6" w14:textId="255E1F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C72A6B" w14:textId="26D9BE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B33AE4" w14:textId="0A6505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E70582" w14:textId="608949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CB2D68" w14:textId="0DD81D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99DF2C" w14:textId="36ED27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4,65</w:t>
            </w:r>
          </w:p>
        </w:tc>
      </w:tr>
      <w:tr w:rsidR="001A3184" w:rsidRPr="00634251" w14:paraId="4DC6032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DBA117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63BAC77" w14:textId="4074B7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№1 г.Россоши</w:t>
            </w:r>
          </w:p>
        </w:tc>
        <w:tc>
          <w:tcPr>
            <w:tcW w:w="745" w:type="dxa"/>
            <w:shd w:val="clear" w:color="auto" w:fill="auto"/>
          </w:tcPr>
          <w:p w14:paraId="3A53FC3D" w14:textId="58A5284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300940A" w14:textId="5306CB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3C2259" w14:textId="46C7AD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5FE543A" w14:textId="754DA9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F1E8C6" w14:textId="3F675B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7BB425" w14:textId="7B2B748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BBABC77" w14:textId="4D2282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DD16F1" w14:textId="4007E7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</w:tr>
      <w:tr w:rsidR="001A3184" w:rsidRPr="00634251" w14:paraId="04A8793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B61FF7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99211EE" w14:textId="4E3F18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Рамонская СОШ № 2</w:t>
            </w:r>
          </w:p>
        </w:tc>
        <w:tc>
          <w:tcPr>
            <w:tcW w:w="745" w:type="dxa"/>
            <w:shd w:val="clear" w:color="auto" w:fill="auto"/>
          </w:tcPr>
          <w:p w14:paraId="53C6BCEA" w14:textId="658DB2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A4A349A" w14:textId="08031D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D0B862" w14:textId="7A85DA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3E6988" w14:textId="7C154C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636FC2" w14:textId="583282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BC327F0" w14:textId="24C2FF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8E00073" w14:textId="67DFBB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47E1996" w14:textId="0D2F9A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</w:tr>
      <w:tr w:rsidR="001A3184" w:rsidRPr="00634251" w14:paraId="7C6A7C7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E78497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7A73D5D" w14:textId="1C36B8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"Подгоренский лицей имени Н. А. Белозорова"</w:t>
            </w:r>
          </w:p>
        </w:tc>
        <w:tc>
          <w:tcPr>
            <w:tcW w:w="745" w:type="dxa"/>
            <w:shd w:val="clear" w:color="auto" w:fill="auto"/>
          </w:tcPr>
          <w:p w14:paraId="55E9D82C" w14:textId="7A5E5D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7170374" w14:textId="112F73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EC2919" w14:textId="646BE5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F16126" w14:textId="1A5615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28CA11" w14:textId="737D13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8DCD127" w14:textId="205A5E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A50C358" w14:textId="45E31D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6302AE" w14:textId="34EECF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</w:tr>
      <w:tr w:rsidR="001A3184" w:rsidRPr="00634251" w14:paraId="5EC3D61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748CCF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EECE60B" w14:textId="19F811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"Новоусманская СОШ № 3"</w:t>
            </w:r>
          </w:p>
        </w:tc>
        <w:tc>
          <w:tcPr>
            <w:tcW w:w="745" w:type="dxa"/>
            <w:shd w:val="clear" w:color="auto" w:fill="auto"/>
          </w:tcPr>
          <w:p w14:paraId="21420FA3" w14:textId="5CCD1E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E5E994F" w14:textId="441EDA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E2C5547" w14:textId="6EB89E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D035B8" w14:textId="3B9A0B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42,19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A9C523" w14:textId="1FC877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FC9BC5" w14:textId="68A186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10,94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F0960D" w14:textId="17BDF6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7B9677C" w14:textId="6DA214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3,13</w:t>
            </w:r>
          </w:p>
        </w:tc>
      </w:tr>
      <w:tr w:rsidR="001A3184" w:rsidRPr="00634251" w14:paraId="026CF31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36EB9E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9DF31FB" w14:textId="28B66C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1</w:t>
            </w:r>
          </w:p>
        </w:tc>
        <w:tc>
          <w:tcPr>
            <w:tcW w:w="745" w:type="dxa"/>
            <w:shd w:val="clear" w:color="auto" w:fill="auto"/>
          </w:tcPr>
          <w:p w14:paraId="728D3A34" w14:textId="796E79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EFEDCCB" w14:textId="1E3AB0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6933FD" w14:textId="4C93FB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FC1507" w14:textId="641A7A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BF7627" w14:textId="66DC44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1248105" w14:textId="2B48FE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0768843" w14:textId="2A605E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565E4F" w14:textId="4E14C6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6,9</w:t>
            </w:r>
          </w:p>
        </w:tc>
      </w:tr>
      <w:tr w:rsidR="001A3184" w:rsidRPr="00634251" w14:paraId="07B52B8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9C2A54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B4CA00B" w14:textId="4C5496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25 с УИОП  им.Б.И. Рябцева" г. Россоши</w:t>
            </w:r>
          </w:p>
        </w:tc>
        <w:tc>
          <w:tcPr>
            <w:tcW w:w="745" w:type="dxa"/>
            <w:shd w:val="clear" w:color="auto" w:fill="auto"/>
          </w:tcPr>
          <w:p w14:paraId="65A47F64" w14:textId="64176F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B7FE69" w14:textId="722EA4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7A7EF3E" w14:textId="027913C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091E2FC" w14:textId="79F875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7BD9FA3" w14:textId="4BBF04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0A1EBA2" w14:textId="7A1276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D98144" w14:textId="3169F3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40D842" w14:textId="48A15B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3,33</w:t>
            </w:r>
          </w:p>
        </w:tc>
      </w:tr>
      <w:tr w:rsidR="001A3184" w:rsidRPr="00634251" w14:paraId="2703CE6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303AE2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F3DBC94" w14:textId="5811B8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"Рамонский лицей" им. Е.М. Ольденбургской</w:t>
            </w:r>
          </w:p>
        </w:tc>
        <w:tc>
          <w:tcPr>
            <w:tcW w:w="745" w:type="dxa"/>
            <w:shd w:val="clear" w:color="auto" w:fill="auto"/>
          </w:tcPr>
          <w:p w14:paraId="5E785780" w14:textId="3ACFCA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9C1AC41" w14:textId="50A13E4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28,07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5FA22E4" w14:textId="54DE00A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19402D" w14:textId="63CCEE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BBFAC6E" w14:textId="47E57AF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346C6A4" w14:textId="49AA21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17,54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D3F2A6B" w14:textId="1EC0F8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B4AFE20" w14:textId="6C120D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3,51</w:t>
            </w:r>
          </w:p>
        </w:tc>
      </w:tr>
      <w:tr w:rsidR="001A3184" w:rsidRPr="00634251" w14:paraId="762F4EE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19757D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612A3FB" w14:textId="0FF3F6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54</w:t>
            </w:r>
          </w:p>
        </w:tc>
        <w:tc>
          <w:tcPr>
            <w:tcW w:w="745" w:type="dxa"/>
            <w:shd w:val="clear" w:color="auto" w:fill="auto"/>
          </w:tcPr>
          <w:p w14:paraId="4429C733" w14:textId="1D549C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1CBC27A" w14:textId="51FDAE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40,63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0F078B8" w14:textId="0C19BE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53FFBD" w14:textId="52AC31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86C7C9" w14:textId="32FC47E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AB207D" w14:textId="135FE7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0A5DA3" w14:textId="6147A1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B7045D" w14:textId="140B9A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BD810B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9891C9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C1BDB52" w14:textId="1B069E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51</w:t>
            </w:r>
          </w:p>
        </w:tc>
        <w:tc>
          <w:tcPr>
            <w:tcW w:w="745" w:type="dxa"/>
            <w:shd w:val="clear" w:color="auto" w:fill="auto"/>
          </w:tcPr>
          <w:p w14:paraId="53B9D7A4" w14:textId="67EBAF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B929C5A" w14:textId="57AA1F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284E024" w14:textId="34796A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97AECE" w14:textId="30FBEE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19D3A0" w14:textId="4BF069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D88335" w14:textId="6107EE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E2E592E" w14:textId="084748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1FF3C7" w14:textId="31C087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</w:tr>
      <w:tr w:rsidR="001A3184" w:rsidRPr="00634251" w14:paraId="1780D15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028967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0212D85" w14:textId="43EAF3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КОУ ВО "Михайловский кадетский корпус"</w:t>
            </w:r>
          </w:p>
        </w:tc>
        <w:tc>
          <w:tcPr>
            <w:tcW w:w="745" w:type="dxa"/>
            <w:shd w:val="clear" w:color="auto" w:fill="auto"/>
          </w:tcPr>
          <w:p w14:paraId="23DC1C70" w14:textId="2782F4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E3BB55A" w14:textId="65F853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3A90E2B" w14:textId="029A87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91649B" w14:textId="7D43E07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CD781B" w14:textId="300822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858FEF" w14:textId="432952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EF7B6C" w14:textId="234EC7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C5EAF88" w14:textId="205897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1E023D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4B0768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0C1080A" w14:textId="5ECCA9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№8</w:t>
            </w:r>
          </w:p>
        </w:tc>
        <w:tc>
          <w:tcPr>
            <w:tcW w:w="745" w:type="dxa"/>
            <w:shd w:val="clear" w:color="auto" w:fill="auto"/>
          </w:tcPr>
          <w:p w14:paraId="385E5B66" w14:textId="6CA0D9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6E523F6" w14:textId="71BA22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23,81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FA147EA" w14:textId="0CCC09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50DB04" w14:textId="0A8B1B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EED76F" w14:textId="15A86CF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ECB92E4" w14:textId="7968C19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CF1F4D" w14:textId="42D81F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F0AB16" w14:textId="783ECE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</w:tr>
      <w:tr w:rsidR="001A3184" w:rsidRPr="00634251" w14:paraId="21A586A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8CA31D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FE7BF22" w14:textId="662AF7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87</w:t>
            </w:r>
          </w:p>
        </w:tc>
        <w:tc>
          <w:tcPr>
            <w:tcW w:w="745" w:type="dxa"/>
            <w:shd w:val="clear" w:color="auto" w:fill="auto"/>
          </w:tcPr>
          <w:p w14:paraId="189C38A5" w14:textId="196107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C35DBBF" w14:textId="3A731D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3C0500" w14:textId="6D3EAB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98D04E" w14:textId="183915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77C0B31" w14:textId="60FD35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CC61BE3" w14:textId="6CEF5B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289913" w14:textId="35885D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853DED" w14:textId="4B8926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E4188A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FEE8FF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E152F9F" w14:textId="332367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Заброденская СОШ им. А.А. Царегородского</w:t>
            </w:r>
          </w:p>
        </w:tc>
        <w:tc>
          <w:tcPr>
            <w:tcW w:w="745" w:type="dxa"/>
            <w:shd w:val="clear" w:color="auto" w:fill="auto"/>
          </w:tcPr>
          <w:p w14:paraId="3DD0D881" w14:textId="7037F9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00E9C84" w14:textId="2E7E1DB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972AA7" w14:textId="37463E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4C1313" w14:textId="1CCF48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E84818A" w14:textId="572A11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C6A6978" w14:textId="03FECF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5CEE5F" w14:textId="6170D4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D317AD1" w14:textId="408C210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A4A13D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4D5F22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EB6C0D8" w14:textId="66E9470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№2</w:t>
            </w:r>
          </w:p>
        </w:tc>
        <w:tc>
          <w:tcPr>
            <w:tcW w:w="745" w:type="dxa"/>
            <w:shd w:val="clear" w:color="auto" w:fill="auto"/>
          </w:tcPr>
          <w:p w14:paraId="6410E4AD" w14:textId="1E578C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721A240" w14:textId="1FC613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29,03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5A768C" w14:textId="0CE120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82B819" w14:textId="33A734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48,39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DD4562" w14:textId="309A84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1BBCA8C" w14:textId="32E7E8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561FC5" w14:textId="05D33F6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F0DAA46" w14:textId="143321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0BC523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A30DE0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FC2F368" w14:textId="43AAF4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56</w:t>
            </w:r>
          </w:p>
        </w:tc>
        <w:tc>
          <w:tcPr>
            <w:tcW w:w="745" w:type="dxa"/>
            <w:shd w:val="clear" w:color="auto" w:fill="auto"/>
          </w:tcPr>
          <w:p w14:paraId="5500CB73" w14:textId="1071C6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A89DF7C" w14:textId="77E2E38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4F5052" w14:textId="563FB7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BC91D14" w14:textId="6563A4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6D4017" w14:textId="3A9B2F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407232" w14:textId="6E8D06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A69B8B6" w14:textId="333003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4E00212" w14:textId="540A54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</w:tr>
      <w:tr w:rsidR="001A3184" w:rsidRPr="00634251" w14:paraId="04C402F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390C3A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3AEA90B" w14:textId="6EB1870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 им К.П. Феоктистова</w:t>
            </w:r>
          </w:p>
        </w:tc>
        <w:tc>
          <w:tcPr>
            <w:tcW w:w="745" w:type="dxa"/>
            <w:shd w:val="clear" w:color="auto" w:fill="auto"/>
          </w:tcPr>
          <w:p w14:paraId="3E9800DC" w14:textId="2B97041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865C70B" w14:textId="5B83F4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391EA02" w14:textId="703DAF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CB0F9E" w14:textId="099073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22DF6A" w14:textId="05B544B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E1B623" w14:textId="161A3A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14FAE9" w14:textId="07559D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EA9E34" w14:textId="7A9598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</w:tr>
      <w:tr w:rsidR="001A3184" w:rsidRPr="00634251" w14:paraId="504DFDF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877312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FA5A212" w14:textId="5B1597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</w:t>
            </w:r>
          </w:p>
        </w:tc>
        <w:tc>
          <w:tcPr>
            <w:tcW w:w="745" w:type="dxa"/>
            <w:shd w:val="clear" w:color="auto" w:fill="auto"/>
          </w:tcPr>
          <w:p w14:paraId="704784DF" w14:textId="6660B82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2C15447" w14:textId="278576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CAE59C" w14:textId="4626A1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D765E4" w14:textId="5318AA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51,72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16CD2F8" w14:textId="7457A9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E62061" w14:textId="6207BB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74EA21" w14:textId="5DA2C3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46B301" w14:textId="48225A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1,72</w:t>
            </w:r>
          </w:p>
        </w:tc>
      </w:tr>
      <w:tr w:rsidR="001A3184" w:rsidRPr="00634251" w14:paraId="724ECD6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717E0E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A1B657E" w14:textId="542AB9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СОШ №6</w:t>
            </w:r>
          </w:p>
        </w:tc>
        <w:tc>
          <w:tcPr>
            <w:tcW w:w="745" w:type="dxa"/>
            <w:shd w:val="clear" w:color="auto" w:fill="auto"/>
          </w:tcPr>
          <w:p w14:paraId="7811645E" w14:textId="06099F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E4462EF" w14:textId="3A3AEC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943D2C" w14:textId="01820D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FB8C5D" w14:textId="755DFA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64,71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A449B48" w14:textId="31541E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5060EA4" w14:textId="032759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46CA297" w14:textId="1799F1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A63BBE" w14:textId="07C853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B27DA3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339A10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4E2FD1B" w14:textId="52EC30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МОУ "Новохоперская СОШ №2"</w:t>
            </w:r>
          </w:p>
        </w:tc>
        <w:tc>
          <w:tcPr>
            <w:tcW w:w="745" w:type="dxa"/>
            <w:shd w:val="clear" w:color="auto" w:fill="auto"/>
          </w:tcPr>
          <w:p w14:paraId="0314C8CF" w14:textId="4A1F9F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F685210" w14:textId="3A499D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58,82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2117BD" w14:textId="352A3E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989C08" w14:textId="30A26E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A6A7D0" w14:textId="6275CA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80A649" w14:textId="5BF17A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78228C" w14:textId="59EBE5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6D24182" w14:textId="49CC9F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5,88</w:t>
            </w:r>
          </w:p>
        </w:tc>
      </w:tr>
      <w:tr w:rsidR="001A3184" w:rsidRPr="00634251" w14:paraId="1A3EC32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C998B8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98B47EF" w14:textId="74D278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19</w:t>
            </w:r>
          </w:p>
        </w:tc>
        <w:tc>
          <w:tcPr>
            <w:tcW w:w="745" w:type="dxa"/>
            <w:shd w:val="clear" w:color="auto" w:fill="auto"/>
          </w:tcPr>
          <w:p w14:paraId="7F538000" w14:textId="495666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1627A95" w14:textId="12AF82A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A058642" w14:textId="72330F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FC93E7" w14:textId="2BE7EB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4C2DD8F" w14:textId="7B498E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2BA8C38" w14:textId="4FEFED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A20EF2" w14:textId="42792B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242226" w14:textId="3D78D3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3,7</w:t>
            </w:r>
          </w:p>
        </w:tc>
      </w:tr>
      <w:tr w:rsidR="001A3184" w:rsidRPr="00634251" w14:paraId="76A63C2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93EFAC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0279A01" w14:textId="625DA3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СОШ№69</w:t>
            </w:r>
          </w:p>
        </w:tc>
        <w:tc>
          <w:tcPr>
            <w:tcW w:w="745" w:type="dxa"/>
            <w:shd w:val="clear" w:color="auto" w:fill="auto"/>
          </w:tcPr>
          <w:p w14:paraId="1A4BFFEB" w14:textId="3D459E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0A58EE5" w14:textId="32D931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A67CDB2" w14:textId="51583B0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B4AEBB9" w14:textId="40DE10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41EBAE" w14:textId="22253F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FFB3307" w14:textId="0A05F6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2E14B97" w14:textId="21BC20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1DB49A" w14:textId="493473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846067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165286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0CC3489" w14:textId="217305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4</w:t>
            </w:r>
          </w:p>
        </w:tc>
        <w:tc>
          <w:tcPr>
            <w:tcW w:w="745" w:type="dxa"/>
            <w:shd w:val="clear" w:color="auto" w:fill="auto"/>
          </w:tcPr>
          <w:p w14:paraId="4508574B" w14:textId="54B946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C09A4D2" w14:textId="62D6424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904FE8E" w14:textId="50BAAB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A66793" w14:textId="24585FD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E05204" w14:textId="6D6289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B70E3C" w14:textId="784513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AA0923" w14:textId="0D03AD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2D4894" w14:textId="6135FA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3,57</w:t>
            </w:r>
          </w:p>
        </w:tc>
      </w:tr>
      <w:tr w:rsidR="001A3184" w:rsidRPr="00634251" w14:paraId="03DF7EC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1ABF93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D84627C" w14:textId="300EB23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Хреновская СОШ №1</w:t>
            </w:r>
          </w:p>
        </w:tc>
        <w:tc>
          <w:tcPr>
            <w:tcW w:w="745" w:type="dxa"/>
            <w:shd w:val="clear" w:color="auto" w:fill="auto"/>
          </w:tcPr>
          <w:p w14:paraId="6AC30F07" w14:textId="3ED8BF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8247388" w14:textId="1C2CF1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710924" w14:textId="033CAE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07870A9" w14:textId="4A11A2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786E148" w14:textId="219243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7D517C" w14:textId="032499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ABE313" w14:textId="2E0E98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33358B9" w14:textId="00FA58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</w:tr>
      <w:tr w:rsidR="001A3184" w:rsidRPr="00634251" w14:paraId="563AC3A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F58126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0C67500" w14:textId="277001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"Давыдовская СОШ с УИОП"</w:t>
            </w:r>
          </w:p>
        </w:tc>
        <w:tc>
          <w:tcPr>
            <w:tcW w:w="745" w:type="dxa"/>
            <w:shd w:val="clear" w:color="auto" w:fill="auto"/>
          </w:tcPr>
          <w:p w14:paraId="78833F6A" w14:textId="0EFC61C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E24AB1C" w14:textId="033FB74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C536B3" w14:textId="3E6805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D04F97" w14:textId="3795A1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18A102C" w14:textId="025919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9B4A4B" w14:textId="2F3155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4,55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87DDEB6" w14:textId="12A4F1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FD5C030" w14:textId="5CC38B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13,64</w:t>
            </w:r>
          </w:p>
        </w:tc>
      </w:tr>
      <w:tr w:rsidR="001A3184" w:rsidRPr="00634251" w14:paraId="3826E5B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5E9156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9E60D97" w14:textId="4747F1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6</w:t>
            </w:r>
          </w:p>
        </w:tc>
        <w:tc>
          <w:tcPr>
            <w:tcW w:w="745" w:type="dxa"/>
            <w:shd w:val="clear" w:color="auto" w:fill="auto"/>
          </w:tcPr>
          <w:p w14:paraId="39A45484" w14:textId="2E1AE2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04B0CB0" w14:textId="5879E54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32B9BF" w14:textId="575D7C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70C86F6" w14:textId="386FE5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A27C83" w14:textId="37CB79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28F6BB4" w14:textId="140B0C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323C87D" w14:textId="06DC08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CF0CB3" w14:textId="423572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3,33</w:t>
            </w:r>
          </w:p>
        </w:tc>
      </w:tr>
      <w:tr w:rsidR="001A3184" w:rsidRPr="00634251" w14:paraId="28E9EDA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96FFF5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8A2F754" w14:textId="314FD6C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Павловская СОШ №3</w:t>
            </w:r>
          </w:p>
        </w:tc>
        <w:tc>
          <w:tcPr>
            <w:tcW w:w="745" w:type="dxa"/>
            <w:shd w:val="clear" w:color="auto" w:fill="auto"/>
          </w:tcPr>
          <w:p w14:paraId="1EF74C1A" w14:textId="5EEF23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02F3B38" w14:textId="1744E5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31,82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FF888A" w14:textId="4914D1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C2614FD" w14:textId="3EC5A0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BFFF551" w14:textId="3EAA31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73023D" w14:textId="22298E0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29A186" w14:textId="2F3B74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0265079" w14:textId="170420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02EC2B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9FB020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D88B8C8" w14:textId="6CEFB2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Терновская СОШ №1</w:t>
            </w:r>
          </w:p>
        </w:tc>
        <w:tc>
          <w:tcPr>
            <w:tcW w:w="745" w:type="dxa"/>
            <w:shd w:val="clear" w:color="auto" w:fill="auto"/>
          </w:tcPr>
          <w:p w14:paraId="21259106" w14:textId="42972D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93947C8" w14:textId="3CBB59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838AC3" w14:textId="7A63B2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6F4325" w14:textId="5DB725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16F8FED" w14:textId="5628EE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F13465" w14:textId="7B55D2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73C121" w14:textId="266DC2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AC4EFC3" w14:textId="5BDD99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1A3184" w:rsidRPr="00634251" w14:paraId="01D2238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436331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E54020F" w14:textId="75A933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Нововоронежская СОШ № 2</w:t>
            </w:r>
          </w:p>
        </w:tc>
        <w:tc>
          <w:tcPr>
            <w:tcW w:w="745" w:type="dxa"/>
            <w:shd w:val="clear" w:color="auto" w:fill="auto"/>
          </w:tcPr>
          <w:p w14:paraId="17DFAC1B" w14:textId="7728B5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ADA3330" w14:textId="6FD43C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EABF29" w14:textId="3C2CE2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B45227" w14:textId="2106C9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C055DF" w14:textId="1C7DDDB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0AB0C3A" w14:textId="23B0AE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D00DA19" w14:textId="4C325E1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BBC06F" w14:textId="435126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3,33</w:t>
            </w:r>
          </w:p>
        </w:tc>
      </w:tr>
      <w:tr w:rsidR="001A3184" w:rsidRPr="00634251" w14:paraId="1979A63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BDA8B2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A1901A7" w14:textId="6AE98EE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Калачеевская гимназия №1 им. Н.М. Дудецкого</w:t>
            </w:r>
          </w:p>
        </w:tc>
        <w:tc>
          <w:tcPr>
            <w:tcW w:w="745" w:type="dxa"/>
            <w:shd w:val="clear" w:color="auto" w:fill="auto"/>
          </w:tcPr>
          <w:p w14:paraId="3C613D22" w14:textId="1D1CED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973168B" w14:textId="79DE3A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34C07D" w14:textId="5D7682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C96E20" w14:textId="2688F2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B929EFD" w14:textId="6ED740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EA0FD4" w14:textId="52E1614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86DE92B" w14:textId="2B5E34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96F674" w14:textId="580F98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</w:tr>
      <w:tr w:rsidR="001A3184" w:rsidRPr="00634251" w14:paraId="7B94649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EB075D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2A5B962" w14:textId="06E40C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 № 76</w:t>
            </w:r>
          </w:p>
        </w:tc>
        <w:tc>
          <w:tcPr>
            <w:tcW w:w="745" w:type="dxa"/>
            <w:shd w:val="clear" w:color="auto" w:fill="auto"/>
          </w:tcPr>
          <w:p w14:paraId="1AC5BD3F" w14:textId="75B26A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EF9C8CB" w14:textId="58A74ED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51,72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98E259" w14:textId="2588A5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303890" w14:textId="063D96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F6CA0C" w14:textId="03C502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B2111D" w14:textId="37F339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476ECF" w14:textId="08F563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272DCFB" w14:textId="490437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D1EEDD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DB1820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DD6A275" w14:textId="36972BD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"Кантемировский лицей"</w:t>
            </w:r>
          </w:p>
        </w:tc>
        <w:tc>
          <w:tcPr>
            <w:tcW w:w="745" w:type="dxa"/>
            <w:shd w:val="clear" w:color="auto" w:fill="auto"/>
          </w:tcPr>
          <w:p w14:paraId="0E2340C4" w14:textId="6079D6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9786602" w14:textId="3D14E5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AEE4D85" w14:textId="65B7E4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20A548" w14:textId="5ACFD4B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719D50" w14:textId="721F91E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ACDDF4" w14:textId="402DDB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5CBB5F5" w14:textId="3A537C6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102316" w14:textId="2FD89C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1A3184" w:rsidRPr="00634251" w14:paraId="54C0899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1CA077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E8C845F" w14:textId="796B8A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67</w:t>
            </w:r>
          </w:p>
        </w:tc>
        <w:tc>
          <w:tcPr>
            <w:tcW w:w="745" w:type="dxa"/>
            <w:shd w:val="clear" w:color="auto" w:fill="auto"/>
          </w:tcPr>
          <w:p w14:paraId="0FBEEFD4" w14:textId="2DB1E0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B035E26" w14:textId="1BEB9C7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B3FB23E" w14:textId="38DD94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A5D795" w14:textId="279A09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64C278E" w14:textId="5B769F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961D73" w14:textId="70D729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F4745B" w14:textId="096C55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20AE03" w14:textId="1C2929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C20341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9D6BE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C408B79" w14:textId="5A7AD87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"Песковская СОШ"</w:t>
            </w:r>
          </w:p>
        </w:tc>
        <w:tc>
          <w:tcPr>
            <w:tcW w:w="745" w:type="dxa"/>
            <w:shd w:val="clear" w:color="auto" w:fill="auto"/>
          </w:tcPr>
          <w:p w14:paraId="0333A104" w14:textId="35CEB7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EB4CAD3" w14:textId="5659F0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63,16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8D5FF96" w14:textId="535F5F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BADC82" w14:textId="0CD1A0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AA37D9" w14:textId="61043F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2D6AC1" w14:textId="7B1268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654FBF" w14:textId="0C3692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B11FDD" w14:textId="24A11E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</w:tr>
      <w:tr w:rsidR="001A3184" w:rsidRPr="00634251" w14:paraId="51D3F4D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2EFE12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79E1233" w14:textId="4B653AD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52</w:t>
            </w:r>
          </w:p>
        </w:tc>
        <w:tc>
          <w:tcPr>
            <w:tcW w:w="745" w:type="dxa"/>
            <w:shd w:val="clear" w:color="auto" w:fill="auto"/>
          </w:tcPr>
          <w:p w14:paraId="362D17BA" w14:textId="059031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AF4154E" w14:textId="07BADBE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0E25045" w14:textId="2693A1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52E0F28" w14:textId="0895A7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082BD3" w14:textId="7055C2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862F20" w14:textId="2502FE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CAC7AC" w14:textId="7EF915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5B04CD" w14:textId="34CAAE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</w:tr>
      <w:tr w:rsidR="001A3184" w:rsidRPr="00634251" w14:paraId="38A88CE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9E03DC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AAE3708" w14:textId="35331AE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"Нижнедевицкая гимназия"</w:t>
            </w:r>
          </w:p>
        </w:tc>
        <w:tc>
          <w:tcPr>
            <w:tcW w:w="745" w:type="dxa"/>
            <w:shd w:val="clear" w:color="auto" w:fill="auto"/>
          </w:tcPr>
          <w:p w14:paraId="68821BE6" w14:textId="049C73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2753945" w14:textId="0103FB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22E96D" w14:textId="10D729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61E0E0" w14:textId="2959E0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FCC8E3" w14:textId="7814B06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B3B2A9" w14:textId="4CC12C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D9E386" w14:textId="29E3D6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FA5555" w14:textId="249F7A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</w:tr>
      <w:tr w:rsidR="001A3184" w:rsidRPr="00634251" w14:paraId="35F0EC4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163DC2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F02239A" w14:textId="76A55C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№77</w:t>
            </w:r>
          </w:p>
        </w:tc>
        <w:tc>
          <w:tcPr>
            <w:tcW w:w="745" w:type="dxa"/>
            <w:shd w:val="clear" w:color="auto" w:fill="auto"/>
          </w:tcPr>
          <w:p w14:paraId="401CBDD0" w14:textId="40DC51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9AAA51D" w14:textId="5F26281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28D0721" w14:textId="55DDEA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7573C4D" w14:textId="3D7093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8B14277" w14:textId="22E7126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4FD008" w14:textId="15B9110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ECA609" w14:textId="77CFAB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CAA8D05" w14:textId="750101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1A3184" w:rsidRPr="00634251" w14:paraId="5751447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4C2CD2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0463DD9" w14:textId="63BC1F2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18</w:t>
            </w:r>
          </w:p>
        </w:tc>
        <w:tc>
          <w:tcPr>
            <w:tcW w:w="745" w:type="dxa"/>
            <w:shd w:val="clear" w:color="auto" w:fill="auto"/>
          </w:tcPr>
          <w:p w14:paraId="41BF6308" w14:textId="4305306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6470265" w14:textId="391DDF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33CA63" w14:textId="4A0363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6E80ECE" w14:textId="7F033A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8CE2AF" w14:textId="39D81B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AE111FC" w14:textId="32A149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7BFC84" w14:textId="707CDF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A93131E" w14:textId="0198FD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</w:tr>
      <w:tr w:rsidR="001A3184" w:rsidRPr="00634251" w14:paraId="73FC130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4C4094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FA3FB19" w14:textId="287229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"Хохольский лицей"</w:t>
            </w:r>
          </w:p>
        </w:tc>
        <w:tc>
          <w:tcPr>
            <w:tcW w:w="745" w:type="dxa"/>
            <w:shd w:val="clear" w:color="auto" w:fill="auto"/>
          </w:tcPr>
          <w:p w14:paraId="00E4D66B" w14:textId="3EA9B5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602837C" w14:textId="0FA575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97B2A3B" w14:textId="59A8D6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0FD3E0" w14:textId="3D37776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44,83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402C4A" w14:textId="13EBA5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7EFECA6" w14:textId="52302A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A566702" w14:textId="1CDC24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BA953D" w14:textId="4461057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AD6693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23654C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95F6D47" w14:textId="2E901A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91</w:t>
            </w:r>
          </w:p>
        </w:tc>
        <w:tc>
          <w:tcPr>
            <w:tcW w:w="745" w:type="dxa"/>
            <w:shd w:val="clear" w:color="auto" w:fill="auto"/>
          </w:tcPr>
          <w:p w14:paraId="7CEFF07D" w14:textId="695997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BE9F85A" w14:textId="2D08B4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E961CB" w14:textId="41F2D3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59A56E" w14:textId="1BB7A8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2C2A07" w14:textId="6FC316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5529CE" w14:textId="2A4261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A31A6D2" w14:textId="4FB465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D977D0" w14:textId="56971DF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3,7</w:t>
            </w:r>
          </w:p>
        </w:tc>
      </w:tr>
      <w:tr w:rsidR="001A3184" w:rsidRPr="00634251" w14:paraId="0505224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30B89D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CB2F8A2" w14:textId="310198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Лосевская СОШ</w:t>
            </w:r>
          </w:p>
        </w:tc>
        <w:tc>
          <w:tcPr>
            <w:tcW w:w="745" w:type="dxa"/>
            <w:shd w:val="clear" w:color="auto" w:fill="auto"/>
          </w:tcPr>
          <w:p w14:paraId="68F9334B" w14:textId="255565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B31B949" w14:textId="5831A2F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9DF4B7" w14:textId="03464C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C21076" w14:textId="3B010B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FE3BA2" w14:textId="3234D89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429B9B" w14:textId="30665C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C585669" w14:textId="61FA11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F7D076" w14:textId="5181FC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</w:tr>
      <w:tr w:rsidR="001A3184" w:rsidRPr="00634251" w14:paraId="072AA91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C0C887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7DC046A" w14:textId="0AA4E4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"Воробьевская СОШ"</w:t>
            </w:r>
          </w:p>
        </w:tc>
        <w:tc>
          <w:tcPr>
            <w:tcW w:w="745" w:type="dxa"/>
            <w:shd w:val="clear" w:color="auto" w:fill="auto"/>
          </w:tcPr>
          <w:p w14:paraId="3EA21F6A" w14:textId="72E71D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C9BF53B" w14:textId="276DC7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1BBC77" w14:textId="398BC8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119E796" w14:textId="428D388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56,25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D654D6" w14:textId="3EBE7C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E816C6F" w14:textId="2CBF90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29BE3B" w14:textId="4C1BC1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A73CA74" w14:textId="5FD5B6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</w:tr>
      <w:tr w:rsidR="001A3184" w:rsidRPr="00634251" w14:paraId="4600817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7F66F0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40DAD6C" w14:textId="1C7362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 104"</w:t>
            </w:r>
          </w:p>
        </w:tc>
        <w:tc>
          <w:tcPr>
            <w:tcW w:w="745" w:type="dxa"/>
            <w:shd w:val="clear" w:color="auto" w:fill="auto"/>
          </w:tcPr>
          <w:p w14:paraId="1BC2A7DB" w14:textId="1198E7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5AE4910" w14:textId="3203A9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34,78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A35AFBF" w14:textId="518D77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A4106C" w14:textId="3B32D4F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16D780" w14:textId="28210F8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56224A" w14:textId="175C80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F6E5417" w14:textId="52B801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69CBCB8" w14:textId="781DBFB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4,35</w:t>
            </w:r>
          </w:p>
        </w:tc>
      </w:tr>
      <w:tr w:rsidR="001A3184" w:rsidRPr="00634251" w14:paraId="667CF13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6CCFEC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1565995" w14:textId="623F50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6</w:t>
            </w:r>
          </w:p>
        </w:tc>
        <w:tc>
          <w:tcPr>
            <w:tcW w:w="745" w:type="dxa"/>
            <w:shd w:val="clear" w:color="auto" w:fill="auto"/>
          </w:tcPr>
          <w:p w14:paraId="08B75B56" w14:textId="31FF55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D379A2D" w14:textId="2B86A3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922A96E" w14:textId="6732443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1CACF2F" w14:textId="0E70BE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7AF8F7" w14:textId="164986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AE1318" w14:textId="1DA962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51F40D4" w14:textId="063907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06FF4C" w14:textId="54E01F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2D7ED2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019C7A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80E841B" w14:textId="10B21D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МОУ "Новохоперская СОШ № 91"</w:t>
            </w:r>
          </w:p>
        </w:tc>
        <w:tc>
          <w:tcPr>
            <w:tcW w:w="745" w:type="dxa"/>
            <w:shd w:val="clear" w:color="auto" w:fill="auto"/>
          </w:tcPr>
          <w:p w14:paraId="4FEEB947" w14:textId="1C1CEF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446BED9" w14:textId="1D14014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144D71" w14:textId="238211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AEBD440" w14:textId="4FE56B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43A59D0" w14:textId="2F6798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94741A" w14:textId="344065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336E6BB" w14:textId="2576CD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C3E733E" w14:textId="59A5A4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063FCE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EE7A60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7D8A651" w14:textId="56EA53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"Грибановский центр образования имени Г.Н. Троепольского"</w:t>
            </w:r>
          </w:p>
        </w:tc>
        <w:tc>
          <w:tcPr>
            <w:tcW w:w="745" w:type="dxa"/>
            <w:shd w:val="clear" w:color="auto" w:fill="auto"/>
          </w:tcPr>
          <w:p w14:paraId="2D715A7A" w14:textId="769171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0A8C71F" w14:textId="44BDD5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EBD112" w14:textId="41C236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2C06D18" w14:textId="52A66E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B25E51E" w14:textId="55EC65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7D3A0F6" w14:textId="690FFA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D30152" w14:textId="2512E7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E65553" w14:textId="61562D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707874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987366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33EF45F" w14:textId="56DE7A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№45</w:t>
            </w:r>
          </w:p>
        </w:tc>
        <w:tc>
          <w:tcPr>
            <w:tcW w:w="745" w:type="dxa"/>
            <w:shd w:val="clear" w:color="auto" w:fill="auto"/>
          </w:tcPr>
          <w:p w14:paraId="4131AA04" w14:textId="30089F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9543C90" w14:textId="55D4D1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A42360" w14:textId="607024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6EDE327" w14:textId="494405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F3041BC" w14:textId="518D8B2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5698CC" w14:textId="3E2072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15,79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A30993C" w14:textId="7DCF7A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736572" w14:textId="1BA032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</w:tr>
      <w:tr w:rsidR="001A3184" w:rsidRPr="00634251" w14:paraId="7E4837C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939837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E74D6CD" w14:textId="338FD3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43</w:t>
            </w:r>
          </w:p>
        </w:tc>
        <w:tc>
          <w:tcPr>
            <w:tcW w:w="745" w:type="dxa"/>
            <w:shd w:val="clear" w:color="auto" w:fill="auto"/>
          </w:tcPr>
          <w:p w14:paraId="73615242" w14:textId="2FA782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79D9B5E" w14:textId="4852FD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27,87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45E6CD7" w14:textId="32D97B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5827282" w14:textId="5C6C98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36,07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86FCF8C" w14:textId="4D1563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47A2465" w14:textId="489488A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CD31E2A" w14:textId="054BDE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A392B8A" w14:textId="4AAFB1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4,92</w:t>
            </w:r>
          </w:p>
        </w:tc>
      </w:tr>
      <w:tr w:rsidR="001A3184" w:rsidRPr="00634251" w14:paraId="208D3D0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EA975E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61E3149" w14:textId="656AD5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БГО СОШ №5</w:t>
            </w:r>
          </w:p>
        </w:tc>
        <w:tc>
          <w:tcPr>
            <w:tcW w:w="745" w:type="dxa"/>
            <w:shd w:val="clear" w:color="auto" w:fill="auto"/>
          </w:tcPr>
          <w:p w14:paraId="4F5580BB" w14:textId="4EA017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E385D27" w14:textId="6EAC22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5A6520" w14:textId="5CB71D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E67329" w14:textId="77E7DF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DCD385" w14:textId="156AB8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EAB773F" w14:textId="3A2706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30A953D" w14:textId="062EA3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0C07A0" w14:textId="46430A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2,5</w:t>
            </w:r>
          </w:p>
        </w:tc>
      </w:tr>
      <w:tr w:rsidR="001A3184" w:rsidRPr="00634251" w14:paraId="2592A3C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CC1084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46696C2" w14:textId="05A167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"Краснянская СОШ"</w:t>
            </w:r>
          </w:p>
        </w:tc>
        <w:tc>
          <w:tcPr>
            <w:tcW w:w="745" w:type="dxa"/>
            <w:shd w:val="clear" w:color="auto" w:fill="auto"/>
          </w:tcPr>
          <w:p w14:paraId="3EB24EBE" w14:textId="1C03D6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983A6B0" w14:textId="5A543F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A9E9BB6" w14:textId="6D0D5C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1C84C91" w14:textId="3492C6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C2E1A0A" w14:textId="7DD62F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A9B06D" w14:textId="1CE0D6F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E20151" w14:textId="78A48F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595159" w14:textId="5C17DD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C995F9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8802E2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877271E" w14:textId="32F5F8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№72 им. Ю.В. Лукьянчикова</w:t>
            </w:r>
          </w:p>
        </w:tc>
        <w:tc>
          <w:tcPr>
            <w:tcW w:w="745" w:type="dxa"/>
            <w:shd w:val="clear" w:color="auto" w:fill="auto"/>
          </w:tcPr>
          <w:p w14:paraId="3E249678" w14:textId="2152F6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CAD5B01" w14:textId="06B7D5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51,52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188EDEF" w14:textId="5580C7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1CC8FC" w14:textId="486C59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573940" w14:textId="7FA513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3C0D96" w14:textId="7AE4F40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E21C52" w14:textId="3C73C7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8652DC3" w14:textId="40B880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5F1BE0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8AEBF4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2ED1980" w14:textId="66138B5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3 г. Россоши</w:t>
            </w:r>
          </w:p>
        </w:tc>
        <w:tc>
          <w:tcPr>
            <w:tcW w:w="745" w:type="dxa"/>
            <w:shd w:val="clear" w:color="auto" w:fill="auto"/>
          </w:tcPr>
          <w:p w14:paraId="0CF8365E" w14:textId="16D5C4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94A7929" w14:textId="21E9D7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16D889" w14:textId="22F9B2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7DD3E9" w14:textId="605241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237912C" w14:textId="4EB54F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C924D2" w14:textId="1CC6B5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7964BFA" w14:textId="0E3910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ED9ECB" w14:textId="3E28A9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C72E9B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6E90C0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580233E" w14:textId="2F7DFC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№35 им. Д. Ф. Чеботарева</w:t>
            </w:r>
          </w:p>
        </w:tc>
        <w:tc>
          <w:tcPr>
            <w:tcW w:w="745" w:type="dxa"/>
            <w:shd w:val="clear" w:color="auto" w:fill="auto"/>
          </w:tcPr>
          <w:p w14:paraId="2FD4D72B" w14:textId="0F4FC2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34F57B4" w14:textId="01F161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5E44804" w14:textId="243677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ABA111" w14:textId="589A95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4EB3F6" w14:textId="3D6146B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65AB358" w14:textId="57E28E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9F12AE" w14:textId="298F40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19C83A4" w14:textId="779BD9E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1A3184" w:rsidRPr="00634251" w14:paraId="7761190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627F7B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65612E6" w14:textId="630A39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Землянская СОШ</w:t>
            </w:r>
          </w:p>
        </w:tc>
        <w:tc>
          <w:tcPr>
            <w:tcW w:w="745" w:type="dxa"/>
            <w:shd w:val="clear" w:color="auto" w:fill="auto"/>
          </w:tcPr>
          <w:p w14:paraId="1F1FD3FA" w14:textId="1A5824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313F02B" w14:textId="427ED5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63,64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F16D00" w14:textId="16DAAD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EF6880" w14:textId="5E3BC2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88C59F" w14:textId="35915BC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7125DC5" w14:textId="247B75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A435D1" w14:textId="2F56B7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B1784F" w14:textId="2CC64A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BE3103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CBBA73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60995FB" w14:textId="70F239B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"Отрадненская СОШ №2"</w:t>
            </w:r>
          </w:p>
        </w:tc>
        <w:tc>
          <w:tcPr>
            <w:tcW w:w="745" w:type="dxa"/>
            <w:shd w:val="clear" w:color="auto" w:fill="auto"/>
          </w:tcPr>
          <w:p w14:paraId="18CBAB35" w14:textId="179D079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873CEBE" w14:textId="7E39B55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CF3B98" w14:textId="06EE20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22E17A0" w14:textId="7855FF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4D340E" w14:textId="163783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D3029C" w14:textId="6AAD5F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17E885" w14:textId="1843EF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402BF4" w14:textId="014D23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1A3184" w:rsidRPr="00634251" w14:paraId="6C41CDB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2921BD4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A426FE1" w14:textId="337E0D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школа №34</w:t>
            </w:r>
          </w:p>
        </w:tc>
        <w:tc>
          <w:tcPr>
            <w:tcW w:w="745" w:type="dxa"/>
            <w:shd w:val="clear" w:color="auto" w:fill="auto"/>
          </w:tcPr>
          <w:p w14:paraId="01CAD8BE" w14:textId="05CEF8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DE9A7DF" w14:textId="700E5C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D9EE5A" w14:textId="71FC44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99E975" w14:textId="75EEBE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9E0385" w14:textId="6315D1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5F9F33D" w14:textId="572384A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4,17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F5308B" w14:textId="08A407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5425FB" w14:textId="17B813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2,08</w:t>
            </w:r>
          </w:p>
        </w:tc>
      </w:tr>
      <w:tr w:rsidR="001A3184" w:rsidRPr="00634251" w14:paraId="68C3D15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AFD712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7EBE554" w14:textId="3B4201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85 им. Героя России Филипова Р.Н.</w:t>
            </w:r>
          </w:p>
        </w:tc>
        <w:tc>
          <w:tcPr>
            <w:tcW w:w="745" w:type="dxa"/>
            <w:shd w:val="clear" w:color="auto" w:fill="auto"/>
          </w:tcPr>
          <w:p w14:paraId="4FC9857B" w14:textId="6E515B8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112A1D8" w14:textId="423065B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D78CFF" w14:textId="55BAEF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248EEF3" w14:textId="7F72A4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303BD31" w14:textId="6C24C6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17DBD44" w14:textId="59D7A9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D2C9F2" w14:textId="41A08C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9A2680" w14:textId="4727ADF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5767BF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5697E6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B234D72" w14:textId="4D7E30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57</w:t>
            </w:r>
          </w:p>
        </w:tc>
        <w:tc>
          <w:tcPr>
            <w:tcW w:w="745" w:type="dxa"/>
            <w:shd w:val="clear" w:color="auto" w:fill="auto"/>
          </w:tcPr>
          <w:p w14:paraId="145EFD50" w14:textId="7D16CD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B2892F2" w14:textId="6EDC59E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9A202F" w14:textId="167101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D195D8" w14:textId="0849DF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39,22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86E7986" w14:textId="150EFC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13905D6" w14:textId="7AE74E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3A1BBD5" w14:textId="16BDE9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AFB318" w14:textId="0EA3FE1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1,96</w:t>
            </w:r>
          </w:p>
        </w:tc>
      </w:tr>
      <w:tr w:rsidR="001A3184" w:rsidRPr="00634251" w14:paraId="7024056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F6E6DF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A7D49C3" w14:textId="30F06C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№14</w:t>
            </w:r>
          </w:p>
        </w:tc>
        <w:tc>
          <w:tcPr>
            <w:tcW w:w="745" w:type="dxa"/>
            <w:shd w:val="clear" w:color="auto" w:fill="auto"/>
          </w:tcPr>
          <w:p w14:paraId="63839E0C" w14:textId="128BD9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B5314E4" w14:textId="1A1898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554332" w14:textId="3C8EF8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AFFC33B" w14:textId="53D5B5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34,21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F1A81F" w14:textId="489D96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CB6023" w14:textId="609EA5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234055E" w14:textId="414BD4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BEBB4B" w14:textId="1519DA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2,63</w:t>
            </w:r>
          </w:p>
        </w:tc>
      </w:tr>
      <w:tr w:rsidR="001A3184" w:rsidRPr="00634251" w14:paraId="6D8538B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483ACE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A8CF448" w14:textId="2ADE52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№81</w:t>
            </w:r>
          </w:p>
        </w:tc>
        <w:tc>
          <w:tcPr>
            <w:tcW w:w="745" w:type="dxa"/>
            <w:shd w:val="clear" w:color="auto" w:fill="auto"/>
          </w:tcPr>
          <w:p w14:paraId="4C844A3E" w14:textId="2E194A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A210F6F" w14:textId="1B3D4D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59BFCF" w14:textId="19E035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2041AA" w14:textId="496BAE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42,11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83EBF3" w14:textId="430DEC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FFB747" w14:textId="0849D5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726C4C9" w14:textId="1380C7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580A06" w14:textId="4E63BC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DEA877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B8030C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FDC2F63" w14:textId="695B75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№79</w:t>
            </w:r>
          </w:p>
        </w:tc>
        <w:tc>
          <w:tcPr>
            <w:tcW w:w="745" w:type="dxa"/>
            <w:shd w:val="clear" w:color="auto" w:fill="auto"/>
          </w:tcPr>
          <w:p w14:paraId="4D12D4C9" w14:textId="74B22C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67A0B78" w14:textId="726DA1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16DC5F" w14:textId="72D0A4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F112A49" w14:textId="493100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56,25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90236F" w14:textId="77DDA6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4AC4F44" w14:textId="0D45D0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69936F" w14:textId="4A4E4E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A49D7DA" w14:textId="392BBC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0C6B07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C00885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B7A220F" w14:textId="216B814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"Углянская СОШ"</w:t>
            </w:r>
          </w:p>
        </w:tc>
        <w:tc>
          <w:tcPr>
            <w:tcW w:w="745" w:type="dxa"/>
            <w:shd w:val="clear" w:color="auto" w:fill="auto"/>
          </w:tcPr>
          <w:p w14:paraId="67794761" w14:textId="344BF4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2B43B57" w14:textId="60EE210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53,85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55500C" w14:textId="2A75819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ECB53A" w14:textId="78F9C1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9F135E1" w14:textId="206FA3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ACE157" w14:textId="75E063E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4D8FF7" w14:textId="3C657F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E98A389" w14:textId="1CCC5D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B37888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89621F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2A24185" w14:textId="0C7E3EB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"Отрадненская гимназия"</w:t>
            </w:r>
          </w:p>
        </w:tc>
        <w:tc>
          <w:tcPr>
            <w:tcW w:w="745" w:type="dxa"/>
            <w:shd w:val="clear" w:color="auto" w:fill="auto"/>
          </w:tcPr>
          <w:p w14:paraId="35B87305" w14:textId="62390D3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0214948" w14:textId="41BC87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05070E" w14:textId="78A5B8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3EC6AE6" w14:textId="08A698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FCDADFC" w14:textId="7A40A9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9883EE" w14:textId="1DAD69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0A165B" w14:textId="20BA75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C08732E" w14:textId="2C4B95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A58248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CBD58D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706A605" w14:textId="127D1D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№74</w:t>
            </w:r>
          </w:p>
        </w:tc>
        <w:tc>
          <w:tcPr>
            <w:tcW w:w="745" w:type="dxa"/>
            <w:shd w:val="clear" w:color="auto" w:fill="auto"/>
          </w:tcPr>
          <w:p w14:paraId="551C0434" w14:textId="64F164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EDA186E" w14:textId="1BABB7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27,66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E8101F" w14:textId="25BA55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4BF5F24" w14:textId="78711D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B18E84" w14:textId="268492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B53EC4" w14:textId="46F8400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358C63" w14:textId="3CBE68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57B218" w14:textId="6FC742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2,13</w:t>
            </w:r>
          </w:p>
        </w:tc>
      </w:tr>
      <w:tr w:rsidR="001A3184" w:rsidRPr="00634251" w14:paraId="03FD2F5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59B570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36685A6" w14:textId="230CD3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Кантемировская сош № 2</w:t>
            </w:r>
          </w:p>
        </w:tc>
        <w:tc>
          <w:tcPr>
            <w:tcW w:w="745" w:type="dxa"/>
            <w:shd w:val="clear" w:color="auto" w:fill="auto"/>
          </w:tcPr>
          <w:p w14:paraId="3F2236E7" w14:textId="3E11FB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EA110AA" w14:textId="52EFD3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090DF2" w14:textId="5588A7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A68BBA2" w14:textId="769D23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F2EA99" w14:textId="0575361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81EEAFC" w14:textId="7CA9E1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29CC0B" w14:textId="1C2FA79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859DA2" w14:textId="6B3CAF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894129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0579967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BA4B98C" w14:textId="339923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 "Каширская СОШ"</w:t>
            </w:r>
          </w:p>
        </w:tc>
        <w:tc>
          <w:tcPr>
            <w:tcW w:w="745" w:type="dxa"/>
            <w:shd w:val="clear" w:color="auto" w:fill="auto"/>
          </w:tcPr>
          <w:p w14:paraId="496EE8AC" w14:textId="14EC77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EE0FAB3" w14:textId="4EAB6F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7FE8216" w14:textId="21E201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9D176C2" w14:textId="76532C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C5D87A" w14:textId="6FCEDF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80E9EA7" w14:textId="6E564D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3E960CF" w14:textId="7FDB65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33AD80" w14:textId="1EC37C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5,88</w:t>
            </w:r>
          </w:p>
        </w:tc>
      </w:tr>
      <w:tr w:rsidR="001A3184" w:rsidRPr="00634251" w14:paraId="1ED8ECD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FE1289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BDFC057" w14:textId="030356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МБОО "Лицей села Верхний Мамон"</w:t>
            </w:r>
          </w:p>
        </w:tc>
        <w:tc>
          <w:tcPr>
            <w:tcW w:w="745" w:type="dxa"/>
            <w:shd w:val="clear" w:color="auto" w:fill="auto"/>
          </w:tcPr>
          <w:p w14:paraId="11E29104" w14:textId="3216031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BE1FDE7" w14:textId="118124C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47,92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D64A47" w14:textId="226CE9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2EC6AF3" w14:textId="474942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2CFA7FE" w14:textId="60893F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6CB28F" w14:textId="0C46CC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0AF863" w14:textId="131C13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BE798AD" w14:textId="372553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C6EA10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A473B5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9BD036E" w14:textId="1B235D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62</w:t>
            </w:r>
          </w:p>
        </w:tc>
        <w:tc>
          <w:tcPr>
            <w:tcW w:w="745" w:type="dxa"/>
            <w:shd w:val="clear" w:color="auto" w:fill="auto"/>
          </w:tcPr>
          <w:p w14:paraId="33393F9F" w14:textId="36D57B9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64A7421" w14:textId="36F458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55E6C2" w14:textId="56F058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7829956" w14:textId="5D8DC9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841518F" w14:textId="2387CF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E2A234" w14:textId="2C26C1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759B21" w14:textId="65E424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CD0CBE" w14:textId="7C652A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922094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727035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EB8E38C" w14:textId="39CB25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"Никольская СОШ"</w:t>
            </w:r>
          </w:p>
        </w:tc>
        <w:tc>
          <w:tcPr>
            <w:tcW w:w="745" w:type="dxa"/>
            <w:shd w:val="clear" w:color="auto" w:fill="auto"/>
          </w:tcPr>
          <w:p w14:paraId="55FE46C1" w14:textId="416907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6ED2C3D" w14:textId="75628D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3C6D6A3" w14:textId="60E8D4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24E0B7" w14:textId="5F220A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CD9A7C" w14:textId="3802B67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5AC3DE4" w14:textId="5B1E1F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BCF5288" w14:textId="2DB268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9E0B3E" w14:textId="305EB3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435CA6D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91CECE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5B8312D" w14:textId="5EA38CC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88 с УИОП</w:t>
            </w:r>
          </w:p>
        </w:tc>
        <w:tc>
          <w:tcPr>
            <w:tcW w:w="745" w:type="dxa"/>
            <w:shd w:val="clear" w:color="auto" w:fill="auto"/>
          </w:tcPr>
          <w:p w14:paraId="36438974" w14:textId="435D0F6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7FCF597" w14:textId="6423C89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E668284" w14:textId="4BD326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DA9C191" w14:textId="7E6DF2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473B9AE" w14:textId="5AF3A5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6A73887" w14:textId="5020B2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30779A" w14:textId="1170CA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68F96E" w14:textId="2F1014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2,86</w:t>
            </w:r>
          </w:p>
        </w:tc>
      </w:tr>
      <w:tr w:rsidR="001A3184" w:rsidRPr="00634251" w14:paraId="2FAC0A1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E46092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FD8D1BC" w14:textId="760CDD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Новоживотинновская СОШ</w:t>
            </w:r>
          </w:p>
        </w:tc>
        <w:tc>
          <w:tcPr>
            <w:tcW w:w="745" w:type="dxa"/>
            <w:shd w:val="clear" w:color="auto" w:fill="auto"/>
          </w:tcPr>
          <w:p w14:paraId="3BF31395" w14:textId="66A0A8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742FF63" w14:textId="3C6D76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4C6503" w14:textId="4E74FA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CBFB3B" w14:textId="78B576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71E9CA" w14:textId="64941A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E22BED4" w14:textId="20D087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FF99B0" w14:textId="7AEB81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B7EA80" w14:textId="37D624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0BDB00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ADC2E62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EC1E65" w14:textId="08176D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Яменская СОШ</w:t>
            </w:r>
          </w:p>
        </w:tc>
        <w:tc>
          <w:tcPr>
            <w:tcW w:w="745" w:type="dxa"/>
            <w:shd w:val="clear" w:color="auto" w:fill="auto"/>
          </w:tcPr>
          <w:p w14:paraId="0C56FCC2" w14:textId="05D11A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02B5FD1" w14:textId="41EF92C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079764" w14:textId="1EDF20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D478F3B" w14:textId="70F420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45,45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4E7944" w14:textId="608513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8EED56" w14:textId="6C39E7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4,55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433C899" w14:textId="047399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1A34C94" w14:textId="61D2E3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AEEC01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5FD520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240D94C" w14:textId="344C7E6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71</w:t>
            </w:r>
          </w:p>
        </w:tc>
        <w:tc>
          <w:tcPr>
            <w:tcW w:w="745" w:type="dxa"/>
            <w:shd w:val="clear" w:color="auto" w:fill="auto"/>
          </w:tcPr>
          <w:p w14:paraId="2CDCEAAA" w14:textId="759966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2233C1F" w14:textId="190A4B6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38,46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C64C3A" w14:textId="3AFA67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67142E" w14:textId="33668FD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37DEAA6" w14:textId="00A7EF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09FB626" w14:textId="45A9A7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A1BB376" w14:textId="1898793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C07FAC" w14:textId="2C6EE1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E9B3CF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D25B1D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A237AB7" w14:textId="647E32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"НОЦ"</w:t>
            </w:r>
          </w:p>
        </w:tc>
        <w:tc>
          <w:tcPr>
            <w:tcW w:w="745" w:type="dxa"/>
            <w:shd w:val="clear" w:color="auto" w:fill="auto"/>
          </w:tcPr>
          <w:p w14:paraId="0E278584" w14:textId="586D24D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D39D3ED" w14:textId="6E2A73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83DCB3" w14:textId="6DADB9D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B6A24F" w14:textId="3CC035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07D7E08" w14:textId="34DD67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9589766" w14:textId="2CD3763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6B5217D" w14:textId="4769DE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DD279E5" w14:textId="438EEC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2CFAAD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10D8C6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FD0E958" w14:textId="23DA2A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92</w:t>
            </w:r>
          </w:p>
        </w:tc>
        <w:tc>
          <w:tcPr>
            <w:tcW w:w="745" w:type="dxa"/>
            <w:shd w:val="clear" w:color="auto" w:fill="auto"/>
          </w:tcPr>
          <w:p w14:paraId="4C94B434" w14:textId="039707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FD2038E" w14:textId="54068BD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6DF6888" w14:textId="1A2EA91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B9EC51" w14:textId="0B1AB5B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EABC121" w14:textId="1ABA3B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E1D09CC" w14:textId="757CCCF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0DA5DC" w14:textId="4FD012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A0BF17" w14:textId="7C663C9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2721F4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211F38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5B981D3" w14:textId="5F264B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Панинская СОШ</w:t>
            </w:r>
          </w:p>
        </w:tc>
        <w:tc>
          <w:tcPr>
            <w:tcW w:w="745" w:type="dxa"/>
            <w:shd w:val="clear" w:color="auto" w:fill="auto"/>
          </w:tcPr>
          <w:p w14:paraId="48B6636E" w14:textId="5B1DA3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8113C65" w14:textId="1B0ED1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846A277" w14:textId="228850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8D39CC6" w14:textId="62919E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324732" w14:textId="077575B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E23F53" w14:textId="403085E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AA43E27" w14:textId="208CD14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9F12054" w14:textId="554517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C9AC27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F4133B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36A23C9" w14:textId="18243D7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11 им. А.С. Пушкина</w:t>
            </w:r>
          </w:p>
        </w:tc>
        <w:tc>
          <w:tcPr>
            <w:tcW w:w="745" w:type="dxa"/>
            <w:shd w:val="clear" w:color="auto" w:fill="auto"/>
          </w:tcPr>
          <w:p w14:paraId="79EBBF37" w14:textId="41576C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413A214" w14:textId="51DBFC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3DD844" w14:textId="7F78D4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9EA456" w14:textId="598E94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23,08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41345D8" w14:textId="4DE8548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26B37B3" w14:textId="64FFA4C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44ABC3" w14:textId="3E61F3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37E3A99" w14:textId="4EBC34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E8AAC9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804AD5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67B1889" w14:textId="290D18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№64</w:t>
            </w:r>
          </w:p>
        </w:tc>
        <w:tc>
          <w:tcPr>
            <w:tcW w:w="745" w:type="dxa"/>
            <w:shd w:val="clear" w:color="auto" w:fill="auto"/>
          </w:tcPr>
          <w:p w14:paraId="0B68F426" w14:textId="766408E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46B0801" w14:textId="76B648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38,89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91F0307" w14:textId="49F5304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5C3F644" w14:textId="5E4A96A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CB568F" w14:textId="6E830D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C48D35" w14:textId="34B3E4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69FB40" w14:textId="744E39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7D8ADA6" w14:textId="77F84E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</w:tr>
      <w:tr w:rsidR="001A3184" w:rsidRPr="00634251" w14:paraId="2BDC3A2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ED04D4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832CCC2" w14:textId="3AB071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ВКШ им. А.В. Суворова</w:t>
            </w:r>
          </w:p>
        </w:tc>
        <w:tc>
          <w:tcPr>
            <w:tcW w:w="745" w:type="dxa"/>
            <w:shd w:val="clear" w:color="auto" w:fill="auto"/>
          </w:tcPr>
          <w:p w14:paraId="6FE5E818" w14:textId="1E0666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205D4B5" w14:textId="769BBB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51,28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BE047D" w14:textId="4F61D5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BEF5FE" w14:textId="774E3B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EFEF29" w14:textId="0F5973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B6C238" w14:textId="75B986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145E5BE" w14:textId="696603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8B6632" w14:textId="099FFBB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7106F6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320D8D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E2C39B9" w14:textId="2C8FAC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Семилукская сельская СОШ</w:t>
            </w:r>
          </w:p>
        </w:tc>
        <w:tc>
          <w:tcPr>
            <w:tcW w:w="745" w:type="dxa"/>
            <w:shd w:val="clear" w:color="auto" w:fill="auto"/>
          </w:tcPr>
          <w:p w14:paraId="01AF6B31" w14:textId="1EEC8A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1AFE961" w14:textId="739998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98F906" w14:textId="66843AF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9609EF" w14:textId="79D6B5B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07FCD9" w14:textId="3D06698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7C07AC" w14:textId="3A0C1D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03F081C" w14:textId="7DC3DC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D26DD9B" w14:textId="5DF4FD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785584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F82443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37FE4C6" w14:textId="4199A1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№97</w:t>
            </w:r>
          </w:p>
        </w:tc>
        <w:tc>
          <w:tcPr>
            <w:tcW w:w="745" w:type="dxa"/>
            <w:shd w:val="clear" w:color="auto" w:fill="auto"/>
          </w:tcPr>
          <w:p w14:paraId="5C783DE5" w14:textId="3DD553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BEB5C5A" w14:textId="3C02E18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51,06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F429A39" w14:textId="5591E3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235905" w14:textId="58C758A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27,66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1AE643" w14:textId="72A1C3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008330" w14:textId="42D80F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8,51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1B5A32D" w14:textId="75CC180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041CDE9" w14:textId="31C2B2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52F93D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A909CA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8D6889D" w14:textId="2D486C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37</w:t>
            </w:r>
          </w:p>
        </w:tc>
        <w:tc>
          <w:tcPr>
            <w:tcW w:w="745" w:type="dxa"/>
            <w:shd w:val="clear" w:color="auto" w:fill="auto"/>
          </w:tcPr>
          <w:p w14:paraId="1943AFA0" w14:textId="4E6769E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4B556A1" w14:textId="70576C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BC93F98" w14:textId="64DA4A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29993A6" w14:textId="256162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8C1EA38" w14:textId="24159C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24358EA" w14:textId="6C1A96F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B6C913" w14:textId="531F06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4C9CFE" w14:textId="6859BA1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</w:tr>
      <w:tr w:rsidR="001A3184" w:rsidRPr="00634251" w14:paraId="249A16B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9B93FC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2D10C57" w14:textId="46653F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№103"</w:t>
            </w:r>
          </w:p>
        </w:tc>
        <w:tc>
          <w:tcPr>
            <w:tcW w:w="745" w:type="dxa"/>
            <w:shd w:val="clear" w:color="auto" w:fill="auto"/>
          </w:tcPr>
          <w:p w14:paraId="48D324EB" w14:textId="3530726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73C37DD" w14:textId="1EA2628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381A17" w14:textId="56AA2E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4DA10C" w14:textId="59B983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24,24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0282825" w14:textId="3D08162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F98E4A9" w14:textId="7A46F9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78923B4" w14:textId="0FE4AF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2B70FB" w14:textId="5324D3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E9831D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65ADFE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74C0E1D" w14:textId="2FBD73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Ермоловская СОШ</w:t>
            </w:r>
          </w:p>
        </w:tc>
        <w:tc>
          <w:tcPr>
            <w:tcW w:w="745" w:type="dxa"/>
            <w:shd w:val="clear" w:color="auto" w:fill="auto"/>
          </w:tcPr>
          <w:p w14:paraId="5BC631BF" w14:textId="12171A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D6F439A" w14:textId="1B5AFB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0815546" w14:textId="0C6BC9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CB1083D" w14:textId="1E23013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E95F3A3" w14:textId="3FF1E7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B08823" w14:textId="3E5C61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636AFA" w14:textId="7905AD4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0BBE82" w14:textId="69D696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008194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214D66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471688F" w14:textId="41BEF4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№2</w:t>
            </w:r>
          </w:p>
        </w:tc>
        <w:tc>
          <w:tcPr>
            <w:tcW w:w="745" w:type="dxa"/>
            <w:shd w:val="clear" w:color="auto" w:fill="auto"/>
          </w:tcPr>
          <w:p w14:paraId="6DC5128F" w14:textId="55B919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C65E545" w14:textId="3913E7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C196282" w14:textId="4B9821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E4D1EB" w14:textId="2654C23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9560328" w14:textId="1CAC43B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C3E6C1" w14:textId="17AE03F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78500D" w14:textId="09DA0D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BA4100A" w14:textId="0D38E6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08FE72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3FD58F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94B5818" w14:textId="1BA2C64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24 г. Россоши</w:t>
            </w:r>
          </w:p>
        </w:tc>
        <w:tc>
          <w:tcPr>
            <w:tcW w:w="745" w:type="dxa"/>
            <w:shd w:val="clear" w:color="auto" w:fill="auto"/>
          </w:tcPr>
          <w:p w14:paraId="3A7F7280" w14:textId="4E9CDA0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65873EA" w14:textId="7265D2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A63A290" w14:textId="4754F78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603DE2" w14:textId="21A82B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633038E" w14:textId="4BAA7DB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E1C538C" w14:textId="66A696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BE1074" w14:textId="1FEA5F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8A0FE1" w14:textId="7D5938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77520D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3C283A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8420DD0" w14:textId="3379277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КОУ ВО "Горожанский казачий кадетский корпус"</w:t>
            </w:r>
          </w:p>
        </w:tc>
        <w:tc>
          <w:tcPr>
            <w:tcW w:w="745" w:type="dxa"/>
            <w:shd w:val="clear" w:color="auto" w:fill="auto"/>
          </w:tcPr>
          <w:p w14:paraId="2918C479" w14:textId="49EC51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6361C9E" w14:textId="0A0287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4F497E3" w14:textId="1E25CE9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73CC09" w14:textId="2B7441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36756AD" w14:textId="25FC6E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7509C9" w14:textId="6038EB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B051CD1" w14:textId="02AD2A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E2F4BA0" w14:textId="483F03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B02019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2A3E3C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4659944" w14:textId="47041E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"СОШ №17 им. Героя Советского Союза В.И.Ливенцева"</w:t>
            </w:r>
          </w:p>
        </w:tc>
        <w:tc>
          <w:tcPr>
            <w:tcW w:w="745" w:type="dxa"/>
            <w:shd w:val="clear" w:color="auto" w:fill="auto"/>
          </w:tcPr>
          <w:p w14:paraId="08B58EFD" w14:textId="040D3F8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83B25C0" w14:textId="0B4B20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024062C" w14:textId="5C21C51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0DB482" w14:textId="1691FA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28,13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D28FA1" w14:textId="793F804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DCFA5E" w14:textId="142A10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7DAAAE" w14:textId="2CB847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909E0CD" w14:textId="34AD30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3,13</w:t>
            </w:r>
          </w:p>
        </w:tc>
      </w:tr>
      <w:tr w:rsidR="001A3184" w:rsidRPr="00634251" w14:paraId="5AE2801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658172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C7CB0B2" w14:textId="3E5912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7 г.Россоши Россошанского муниципального района Воронежской области</w:t>
            </w:r>
          </w:p>
        </w:tc>
        <w:tc>
          <w:tcPr>
            <w:tcW w:w="745" w:type="dxa"/>
            <w:shd w:val="clear" w:color="auto" w:fill="auto"/>
          </w:tcPr>
          <w:p w14:paraId="669376BA" w14:textId="7A23D2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23EA426" w14:textId="4B555D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82C12D4" w14:textId="24F7D6B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DDB44BA" w14:textId="52F52A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FE87B32" w14:textId="22596E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CB0F05" w14:textId="5BED8A4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0C1559" w14:textId="42DDF7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39BCBB4" w14:textId="5860FE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A1659F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BD73FC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B6B605" w14:textId="268579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№75</w:t>
            </w:r>
          </w:p>
        </w:tc>
        <w:tc>
          <w:tcPr>
            <w:tcW w:w="745" w:type="dxa"/>
            <w:shd w:val="clear" w:color="auto" w:fill="auto"/>
          </w:tcPr>
          <w:p w14:paraId="0B71B9E8" w14:textId="69A41B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4F5B5D3" w14:textId="57BAD8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14D3081" w14:textId="362054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4A77F8" w14:textId="116368B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30,61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E913EE" w14:textId="2DB404B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0AE3E3A" w14:textId="6E251BE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96386F" w14:textId="20ACFE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8FFD837" w14:textId="27B9F4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F51188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15A752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64D357B" w14:textId="35276D3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Петровская СОШ</w:t>
            </w:r>
          </w:p>
        </w:tc>
        <w:tc>
          <w:tcPr>
            <w:tcW w:w="745" w:type="dxa"/>
            <w:shd w:val="clear" w:color="auto" w:fill="auto"/>
          </w:tcPr>
          <w:p w14:paraId="4B098121" w14:textId="4496370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6ABB9D6" w14:textId="51C9725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052155" w14:textId="38343DE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0DC8481" w14:textId="4738DA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6D445C5" w14:textId="6B30E6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885689D" w14:textId="4DF4F4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10B24E8" w14:textId="496241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9391E7" w14:textId="597625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A58FF85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B7024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1DFC8D8" w14:textId="134F44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"Репьёвская школа"</w:t>
            </w:r>
          </w:p>
        </w:tc>
        <w:tc>
          <w:tcPr>
            <w:tcW w:w="745" w:type="dxa"/>
            <w:shd w:val="clear" w:color="auto" w:fill="auto"/>
          </w:tcPr>
          <w:p w14:paraId="4128D8E4" w14:textId="62F512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7158C2D" w14:textId="6ED6B63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47,62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0AF8305" w14:textId="3E1A59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424D81" w14:textId="13F1932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A41CEA" w14:textId="35A83E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CF608B0" w14:textId="127858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5B80CF2" w14:textId="2DEAB2F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0D584EB" w14:textId="1FE013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8C1436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266B99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9EA9924" w14:textId="5944F3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Воронцовская СОШ</w:t>
            </w:r>
          </w:p>
        </w:tc>
        <w:tc>
          <w:tcPr>
            <w:tcW w:w="745" w:type="dxa"/>
            <w:shd w:val="clear" w:color="auto" w:fill="auto"/>
          </w:tcPr>
          <w:p w14:paraId="4801D843" w14:textId="454B0B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9D2688C" w14:textId="6B06B3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8016D0B" w14:textId="7B14C3D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9C122F4" w14:textId="66A966D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166A9F5" w14:textId="0BDC3E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A92E222" w14:textId="1B49EA9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FFA3327" w14:textId="7DB862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C89424C" w14:textId="259CB1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A9CB4CC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2178E2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CB5EF2D" w14:textId="38D0BF7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22</w:t>
            </w:r>
          </w:p>
        </w:tc>
        <w:tc>
          <w:tcPr>
            <w:tcW w:w="745" w:type="dxa"/>
            <w:shd w:val="clear" w:color="auto" w:fill="auto"/>
          </w:tcPr>
          <w:p w14:paraId="3AA54606" w14:textId="3B4E0B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17C2241" w14:textId="3C1839B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34,48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23AFBCB" w14:textId="086B36B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BDA6F0A" w14:textId="141FC3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31,03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5E2B9BC" w14:textId="21AB6D8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FC38BD" w14:textId="4896A4F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8198386" w14:textId="56449E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D795DB" w14:textId="217818B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3,45</w:t>
            </w:r>
          </w:p>
        </w:tc>
      </w:tr>
      <w:tr w:rsidR="001A3184" w:rsidRPr="00634251" w14:paraId="11DE0CB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C49F66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C7F224A" w14:textId="0E99D55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Бобровская СОШ №2</w:t>
            </w:r>
          </w:p>
        </w:tc>
        <w:tc>
          <w:tcPr>
            <w:tcW w:w="745" w:type="dxa"/>
            <w:shd w:val="clear" w:color="auto" w:fill="auto"/>
          </w:tcPr>
          <w:p w14:paraId="44534C4C" w14:textId="3E99574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AA2CA2A" w14:textId="1BB6D4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27,78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2327CD4" w14:textId="4FFF4C6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EBCD79" w14:textId="102410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236697C" w14:textId="528962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C797B4E" w14:textId="7BA3DB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7C678E" w14:textId="582EAE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E9DAC0B" w14:textId="11EA13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5,56</w:t>
            </w:r>
          </w:p>
        </w:tc>
      </w:tr>
      <w:tr w:rsidR="001A3184" w:rsidRPr="00634251" w14:paraId="76FAFA2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98597F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524C569" w14:textId="155C3D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 СОШ  № 46</w:t>
            </w:r>
          </w:p>
        </w:tc>
        <w:tc>
          <w:tcPr>
            <w:tcW w:w="745" w:type="dxa"/>
            <w:shd w:val="clear" w:color="auto" w:fill="auto"/>
          </w:tcPr>
          <w:p w14:paraId="4EB63AB0" w14:textId="0EA013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FF66135" w14:textId="2E073A4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9FBFDFA" w14:textId="66529E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34B43DB" w14:textId="0A922BF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976C87A" w14:textId="24AD052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CF5D8B2" w14:textId="1CAACC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E87167B" w14:textId="5F81CFC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764326" w14:textId="120D57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B6B61F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2FD68D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EAC15CF" w14:textId="019A69D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"Нижнемамонская СОШ №1"</w:t>
            </w:r>
          </w:p>
        </w:tc>
        <w:tc>
          <w:tcPr>
            <w:tcW w:w="745" w:type="dxa"/>
            <w:shd w:val="clear" w:color="auto" w:fill="auto"/>
          </w:tcPr>
          <w:p w14:paraId="2ACDA368" w14:textId="1BDB5BE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E029457" w14:textId="4960D3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40192FD" w14:textId="22AB527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B70D564" w14:textId="21880E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2B7433A" w14:textId="7B9D577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9B0978" w14:textId="5E3146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5C7351C" w14:textId="235B0D3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64D3808" w14:textId="7716D2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5BBE061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401527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1C5DB13" w14:textId="639BAD1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МОУ "Елань-Коленовская СОШ №1"</w:t>
            </w:r>
          </w:p>
        </w:tc>
        <w:tc>
          <w:tcPr>
            <w:tcW w:w="745" w:type="dxa"/>
            <w:shd w:val="clear" w:color="auto" w:fill="auto"/>
          </w:tcPr>
          <w:p w14:paraId="2E72500E" w14:textId="664D6DD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75EEFE" w14:textId="437B49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36,84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15E722C" w14:textId="6BC3DF9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F4ECB0B" w14:textId="54651E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26,32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CD01C4B" w14:textId="465FAB1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6DA4509" w14:textId="5F3327A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97314D" w14:textId="488643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4B384E" w14:textId="61D2F1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</w:tr>
      <w:tr w:rsidR="001A3184" w:rsidRPr="00634251" w14:paraId="7184431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FAFFEA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DC9F2EA" w14:textId="7A0E034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СОШ № 4</w:t>
            </w:r>
          </w:p>
        </w:tc>
        <w:tc>
          <w:tcPr>
            <w:tcW w:w="745" w:type="dxa"/>
            <w:shd w:val="clear" w:color="auto" w:fill="auto"/>
          </w:tcPr>
          <w:p w14:paraId="1778BA1A" w14:textId="06A0A2D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D8828AD" w14:textId="5B9504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9,09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B8D3549" w14:textId="7EC851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3421374" w14:textId="65DEA3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8F10C21" w14:textId="2926FD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26B104D" w14:textId="57D1E67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05D2A4D" w14:textId="2A8276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2C74A9" w14:textId="69FDC47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F74B12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4B7BC9F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7CC0644" w14:textId="5ABD463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Архиповская СОШ</w:t>
            </w:r>
          </w:p>
        </w:tc>
        <w:tc>
          <w:tcPr>
            <w:tcW w:w="745" w:type="dxa"/>
            <w:shd w:val="clear" w:color="auto" w:fill="auto"/>
          </w:tcPr>
          <w:p w14:paraId="591924C3" w14:textId="2A3A94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4A42050" w14:textId="24535C0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7785DE1" w14:textId="2CFEAF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B638C8" w14:textId="419A8AC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AD4BC4" w14:textId="60CAE8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F406276" w14:textId="6338332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40E34EB" w14:textId="7E0F07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010CC27" w14:textId="21A488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7A99F4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382679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CCD8F43" w14:textId="7150D7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36</w:t>
            </w:r>
          </w:p>
        </w:tc>
        <w:tc>
          <w:tcPr>
            <w:tcW w:w="745" w:type="dxa"/>
            <w:shd w:val="clear" w:color="auto" w:fill="auto"/>
          </w:tcPr>
          <w:p w14:paraId="44FDAAAC" w14:textId="4575138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52895E34" w14:textId="377B9D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AEFC2EF" w14:textId="1C5347F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16470E" w14:textId="41FBF79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0B0C439" w14:textId="7A562C2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86473E9" w14:textId="56E9AFC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BF63C5" w14:textId="5E08979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6375C4" w14:textId="0AAC6E3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8EDCA6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302CEAD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6397852" w14:textId="157B0D5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Митрофановская сош</w:t>
            </w:r>
          </w:p>
        </w:tc>
        <w:tc>
          <w:tcPr>
            <w:tcW w:w="745" w:type="dxa"/>
            <w:shd w:val="clear" w:color="auto" w:fill="auto"/>
          </w:tcPr>
          <w:p w14:paraId="25C9A933" w14:textId="2CBB8B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46CC0F9" w14:textId="31DE309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29,41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B33FA2F" w14:textId="33FA3D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119BDD" w14:textId="220EEB9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47,06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2954F5E" w14:textId="317115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129A12" w14:textId="5A57EBE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AD84F9" w14:textId="7A00CC2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CD31588" w14:textId="0BA52E4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0C1D63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554B94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E53C09C" w14:textId="4743537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"Новоусманская СОШ № 2"</w:t>
            </w:r>
          </w:p>
        </w:tc>
        <w:tc>
          <w:tcPr>
            <w:tcW w:w="745" w:type="dxa"/>
            <w:shd w:val="clear" w:color="auto" w:fill="auto"/>
          </w:tcPr>
          <w:p w14:paraId="1E112440" w14:textId="7CE50BF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2A85D3B" w14:textId="7A09BF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30,77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00D59D4" w14:textId="62F157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B3BF919" w14:textId="5FC867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D0212D" w14:textId="2625A8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95A72C" w14:textId="0DD037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D3B0512" w14:textId="07DE570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C3E6553" w14:textId="77BC9F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15E8B05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FE9CA4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7018292" w14:textId="1AC0F8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33</w:t>
            </w:r>
          </w:p>
        </w:tc>
        <w:tc>
          <w:tcPr>
            <w:tcW w:w="745" w:type="dxa"/>
            <w:shd w:val="clear" w:color="auto" w:fill="auto"/>
          </w:tcPr>
          <w:p w14:paraId="4FFAFC25" w14:textId="781007B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AA800DD" w14:textId="1A04EAA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67,57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A360DEE" w14:textId="49AA9CD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6C12FAA" w14:textId="314F1F2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4E5C2F" w14:textId="436BB0A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5333F3B" w14:textId="1563DB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A0D9134" w14:textId="32EB23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5883867" w14:textId="01C410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19EBED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AD972E3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319544C" w14:textId="620B9D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23</w:t>
            </w:r>
          </w:p>
        </w:tc>
        <w:tc>
          <w:tcPr>
            <w:tcW w:w="745" w:type="dxa"/>
            <w:shd w:val="clear" w:color="auto" w:fill="auto"/>
          </w:tcPr>
          <w:p w14:paraId="4DC39551" w14:textId="72B2036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344169F" w14:textId="3238CA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24B591" w14:textId="47AE18E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56536C" w14:textId="7CFDCDA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CAFE3F" w14:textId="2FC840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889094" w14:textId="305CD36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1F4180" w14:textId="742680D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20AD22" w14:textId="042985F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3F6C1F7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43EF491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E394CD2" w14:textId="3C7BFDA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80</w:t>
            </w:r>
          </w:p>
        </w:tc>
        <w:tc>
          <w:tcPr>
            <w:tcW w:w="745" w:type="dxa"/>
            <w:shd w:val="clear" w:color="auto" w:fill="auto"/>
          </w:tcPr>
          <w:p w14:paraId="5744EE94" w14:textId="7BBE5F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A8178E3" w14:textId="515F09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4075D21" w14:textId="45EA08E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98C8B76" w14:textId="3E64DB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FCF0ADB" w14:textId="3E4FB1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E036FF" w14:textId="124A87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8AA9A66" w14:textId="503329F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3F1F2A6" w14:textId="55DDDD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E276B09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0D8A8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C89277A" w14:textId="29422E0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КОУ ВО "Борисоглебский кадетский корпус"</w:t>
            </w:r>
          </w:p>
        </w:tc>
        <w:tc>
          <w:tcPr>
            <w:tcW w:w="745" w:type="dxa"/>
            <w:shd w:val="clear" w:color="auto" w:fill="auto"/>
          </w:tcPr>
          <w:p w14:paraId="14BC4E83" w14:textId="6AEDBD9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71CC43F" w14:textId="3D8FBA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63,64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5A15165" w14:textId="4DE251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BC657C" w14:textId="7E6DE7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8E1F10" w14:textId="596798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D4A7A8F" w14:textId="765E271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4CA04E" w14:textId="150DD0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FAEC0CE" w14:textId="4E098A5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A37304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D4533B0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2DCAE6C" w14:textId="7243D3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16</w:t>
            </w:r>
          </w:p>
        </w:tc>
        <w:tc>
          <w:tcPr>
            <w:tcW w:w="745" w:type="dxa"/>
            <w:shd w:val="clear" w:color="auto" w:fill="auto"/>
          </w:tcPr>
          <w:p w14:paraId="571C23A6" w14:textId="2F06AAC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D907CE8" w14:textId="2DD21A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B14B5CF" w14:textId="703EB12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8FA4D5" w14:textId="301E063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B36907" w14:textId="0AE26ED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ED10FBA" w14:textId="2BC2DA5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5538C7" w14:textId="6D3E0F5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6FD47B" w14:textId="00DF8C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BF90E36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D7FC15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929B180" w14:textId="2CA31B8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93</w:t>
            </w:r>
          </w:p>
        </w:tc>
        <w:tc>
          <w:tcPr>
            <w:tcW w:w="745" w:type="dxa"/>
            <w:shd w:val="clear" w:color="auto" w:fill="auto"/>
          </w:tcPr>
          <w:p w14:paraId="5F8B557D" w14:textId="0864428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F5B7C04" w14:textId="0958A37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20,69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3B19CF6" w14:textId="2882BF3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FDF7EC7" w14:textId="3AEEEF1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31,03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0F8A69" w14:textId="7B57D33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B3DAA33" w14:textId="734FFC1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7B72804" w14:textId="5E85EC7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886F1DA" w14:textId="52CD9EC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97FA1EF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C5929B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63A31625" w14:textId="0073F62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№50</w:t>
            </w:r>
          </w:p>
        </w:tc>
        <w:tc>
          <w:tcPr>
            <w:tcW w:w="745" w:type="dxa"/>
            <w:shd w:val="clear" w:color="auto" w:fill="auto"/>
          </w:tcPr>
          <w:p w14:paraId="02956528" w14:textId="7BB66B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8566F99" w14:textId="2056C9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703FFAC" w14:textId="3C81C76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F745815" w14:textId="59CCAB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63D500" w14:textId="1BE277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EF43C2" w14:textId="5A0B20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B072C63" w14:textId="77FCF5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D3EB3AC" w14:textId="3E500D9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5,26</w:t>
            </w:r>
          </w:p>
        </w:tc>
      </w:tr>
      <w:tr w:rsidR="001A3184" w:rsidRPr="00634251" w14:paraId="1F8BD79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3D3C7BC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EA2564F" w14:textId="52D9C89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29</w:t>
            </w:r>
          </w:p>
        </w:tc>
        <w:tc>
          <w:tcPr>
            <w:tcW w:w="745" w:type="dxa"/>
            <w:shd w:val="clear" w:color="auto" w:fill="auto"/>
          </w:tcPr>
          <w:p w14:paraId="24D5D477" w14:textId="07F221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A44A2D0" w14:textId="6EF460E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44,44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26C746" w14:textId="3035BD1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8B7ADBC" w14:textId="18A48A2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990CEF3" w14:textId="7B54CFB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602F52" w14:textId="7FB249C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C043DF9" w14:textId="75C4E8C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9CA437D" w14:textId="1E21F40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D7F021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461F2528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3E14BEB" w14:textId="1C7EFBF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№27</w:t>
            </w:r>
          </w:p>
        </w:tc>
        <w:tc>
          <w:tcPr>
            <w:tcW w:w="745" w:type="dxa"/>
            <w:shd w:val="clear" w:color="auto" w:fill="auto"/>
          </w:tcPr>
          <w:p w14:paraId="652A4EC9" w14:textId="4E9569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231D5BC0" w14:textId="54F6AE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855895A" w14:textId="16954A2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48308CD" w14:textId="784A657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1F588C5" w14:textId="5923D2B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8CE7C6" w14:textId="4E575E6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FA47AA8" w14:textId="08CE019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02763E" w14:textId="621FEC1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30AC3A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370F19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154AF37F" w14:textId="7EFFC86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Острогожский филиал КОУ  ВО "Горожанский казачий кадетский корпус"</w:t>
            </w:r>
          </w:p>
        </w:tc>
        <w:tc>
          <w:tcPr>
            <w:tcW w:w="745" w:type="dxa"/>
            <w:shd w:val="clear" w:color="auto" w:fill="auto"/>
          </w:tcPr>
          <w:p w14:paraId="776C1891" w14:textId="35B85BA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8F763D2" w14:textId="7CA10B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5BD2D8F" w14:textId="4932F04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5897841" w14:textId="4239CBD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5D71D05" w14:textId="3E4E838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88126A1" w14:textId="6517916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DB3B1D9" w14:textId="5431F65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1BAB6FD" w14:textId="1BC3F38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0EDF5E62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02CAF19E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EA3E2EF" w14:textId="2A3499A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СОШ № 39</w:t>
            </w:r>
          </w:p>
        </w:tc>
        <w:tc>
          <w:tcPr>
            <w:tcW w:w="745" w:type="dxa"/>
            <w:shd w:val="clear" w:color="auto" w:fill="auto"/>
          </w:tcPr>
          <w:p w14:paraId="3045CEEF" w14:textId="3EF6D95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12064B8" w14:textId="1EFD5B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68,42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2C49BAB" w14:textId="78A8C5C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B94CB22" w14:textId="7DB9309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641BEC0" w14:textId="44894ED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3FBF10" w14:textId="62A28D6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F91B7A1" w14:textId="1117BFE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43E8E21" w14:textId="572AA5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7099E5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B0A81B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D1EF192" w14:textId="770CBF14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Коротоякская СОШ</w:t>
            </w:r>
          </w:p>
        </w:tc>
        <w:tc>
          <w:tcPr>
            <w:tcW w:w="745" w:type="dxa"/>
            <w:shd w:val="clear" w:color="auto" w:fill="auto"/>
          </w:tcPr>
          <w:p w14:paraId="77262868" w14:textId="3F0B610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0DE90ABB" w14:textId="3296C9B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04D5F9B" w14:textId="5DC5992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3599592" w14:textId="0091F41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ECC0131" w14:textId="7A4DFEA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3569816" w14:textId="1D2F46E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C152AF5" w14:textId="39BEEEA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31DBDDD" w14:textId="6CD5FF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74107613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2E229C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496A1ED2" w14:textId="368E9EC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"Среднеикорецкая СОШ" им. Героя Советского Союза Д. М. Яблочкина</w:t>
            </w:r>
          </w:p>
        </w:tc>
        <w:tc>
          <w:tcPr>
            <w:tcW w:w="745" w:type="dxa"/>
            <w:shd w:val="clear" w:color="auto" w:fill="auto"/>
          </w:tcPr>
          <w:p w14:paraId="072D4279" w14:textId="186D22A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E5BC9D0" w14:textId="2DD7915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76,92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25A10B2" w14:textId="41EFE9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43F584D" w14:textId="2BCADE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D2B616E" w14:textId="20BC0B2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445A289" w14:textId="69046D7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E79390F" w14:textId="69E97FE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B8EE5BE" w14:textId="3DDD51F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97670F4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13C77EA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7D0F764" w14:textId="0FD81BE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Архангельская СОШ</w:t>
            </w:r>
          </w:p>
        </w:tc>
        <w:tc>
          <w:tcPr>
            <w:tcW w:w="745" w:type="dxa"/>
            <w:shd w:val="clear" w:color="auto" w:fill="auto"/>
          </w:tcPr>
          <w:p w14:paraId="06AF97B1" w14:textId="70B34FE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95B050B" w14:textId="2A0D02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23,53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3DD431F" w14:textId="5020CBD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6A64EB14" w14:textId="153966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C9B50E8" w14:textId="560FC41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D7BAAAD" w14:textId="35E2D13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4F72E1" w14:textId="598024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EF71F3F" w14:textId="23F341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58E10D3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208593B6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3F8071FA" w14:textId="4CC3DA9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Девицкая СОШ</w:t>
            </w:r>
          </w:p>
        </w:tc>
        <w:tc>
          <w:tcPr>
            <w:tcW w:w="745" w:type="dxa"/>
            <w:shd w:val="clear" w:color="auto" w:fill="auto"/>
          </w:tcPr>
          <w:p w14:paraId="3DA15AE3" w14:textId="10A642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722892D9" w14:textId="5562570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9968D9D" w14:textId="38B1E56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FC38066" w14:textId="1BBAD1A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A21A404" w14:textId="6908B0D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79E1AED" w14:textId="0D75913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77BB809" w14:textId="72507B5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050051D" w14:textId="14979CD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27E7C74E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928C29B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5BBEB0B0" w14:textId="01D5B2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"Гремяченская СОШ"</w:t>
            </w:r>
          </w:p>
        </w:tc>
        <w:tc>
          <w:tcPr>
            <w:tcW w:w="745" w:type="dxa"/>
            <w:shd w:val="clear" w:color="auto" w:fill="auto"/>
          </w:tcPr>
          <w:p w14:paraId="3D8D3DDC" w14:textId="7E2A2D0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6E8AE64E" w14:textId="330E38F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B21FD1" w14:textId="43AB46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97B7AE8" w14:textId="1CB8908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6126D1EC" w14:textId="6F8D138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9503B0E" w14:textId="123250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5F64648" w14:textId="2F3C670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3F2E27D" w14:textId="3B4A87C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D5CAE8B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517B51BD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02FB9FDF" w14:textId="77A0E2E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"Хохольская СОШ"</w:t>
            </w:r>
          </w:p>
        </w:tc>
        <w:tc>
          <w:tcPr>
            <w:tcW w:w="745" w:type="dxa"/>
            <w:shd w:val="clear" w:color="auto" w:fill="auto"/>
          </w:tcPr>
          <w:p w14:paraId="0A30EA2F" w14:textId="722DEB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1194BB16" w14:textId="66AB768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35,71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11D9F355" w14:textId="5AEFCD5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158BEE2" w14:textId="3CA6A0A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49FD2BB" w14:textId="5F6E437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2644473" w14:textId="242019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BA2B4A3" w14:textId="7E76B73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3BF8A848" w14:textId="2B5EE3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4B2D9278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6E06239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7C90015D" w14:textId="2E58E0A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ВСОШ № 14</w:t>
            </w:r>
          </w:p>
        </w:tc>
        <w:tc>
          <w:tcPr>
            <w:tcW w:w="745" w:type="dxa"/>
            <w:shd w:val="clear" w:color="auto" w:fill="auto"/>
          </w:tcPr>
          <w:p w14:paraId="3B913EE7" w14:textId="22AE74E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E26EFF8" w14:textId="19C88C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18,92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6D0E4F2" w14:textId="3DBA540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6EBE850" w14:textId="3035D739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333C1B15" w14:textId="1C8E814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3E7BC30" w14:textId="22020C8F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C2B42D3" w14:textId="43A89148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72AF53C5" w14:textId="34DA4E00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61D23960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1AAAD08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60E2FB2" w14:textId="58EFFC2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МБОУ ОСОШ № 11</w:t>
            </w:r>
          </w:p>
        </w:tc>
        <w:tc>
          <w:tcPr>
            <w:tcW w:w="745" w:type="dxa"/>
            <w:shd w:val="clear" w:color="auto" w:fill="auto"/>
          </w:tcPr>
          <w:p w14:paraId="09488E0B" w14:textId="09A8592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3F7DEF53" w14:textId="1A71EF5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5D5306E3" w14:textId="1FF878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553C1418" w14:textId="1A2E3665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CDBD08E" w14:textId="79E973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7DCD0BF" w14:textId="0BFDA897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0D40FE4A" w14:textId="1D395EBB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11681AA0" w14:textId="3CF3F66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1A3184" w:rsidRPr="00634251" w14:paraId="3202AA8A" w14:textId="77777777" w:rsidTr="001A3184">
        <w:trPr>
          <w:cantSplit/>
        </w:trPr>
        <w:tc>
          <w:tcPr>
            <w:tcW w:w="675" w:type="dxa"/>
            <w:shd w:val="clear" w:color="auto" w:fill="auto"/>
          </w:tcPr>
          <w:p w14:paraId="7D75DFD5" w14:textId="77777777" w:rsidR="001A3184" w:rsidRDefault="001A3184" w:rsidP="001A3184">
            <w:pPr>
              <w:pStyle w:val="a3"/>
              <w:numPr>
                <w:ilvl w:val="0"/>
                <w:numId w:val="16"/>
              </w:numPr>
              <w:spacing w:after="0"/>
              <w:ind w:left="0" w:firstLine="0"/>
            </w:pPr>
          </w:p>
        </w:tc>
        <w:tc>
          <w:tcPr>
            <w:tcW w:w="2921" w:type="dxa"/>
            <w:shd w:val="clear" w:color="auto" w:fill="auto"/>
            <w:vAlign w:val="bottom"/>
          </w:tcPr>
          <w:p w14:paraId="2E18DE66" w14:textId="2B55481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МКОУ Семилукская вечерняя (сменная) общеобразовательная школа</w:t>
            </w:r>
          </w:p>
        </w:tc>
        <w:tc>
          <w:tcPr>
            <w:tcW w:w="745" w:type="dxa"/>
            <w:shd w:val="clear" w:color="auto" w:fill="auto"/>
          </w:tcPr>
          <w:p w14:paraId="0B18B7D0" w14:textId="01BBCA5E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shd w:val="clear" w:color="auto" w:fill="auto"/>
            <w:vAlign w:val="bottom"/>
          </w:tcPr>
          <w:p w14:paraId="4E506859" w14:textId="1C4F1F1D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7DC00A9A" w14:textId="22696066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4B63A1D7" w14:textId="3FA3F0C3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4844A486" w14:textId="0F583C2A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0C688658" w14:textId="4708CA22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shd w:val="clear" w:color="auto" w:fill="auto"/>
            <w:vAlign w:val="bottom"/>
          </w:tcPr>
          <w:p w14:paraId="20F69365" w14:textId="373F6101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7" w:type="dxa"/>
            <w:shd w:val="clear" w:color="auto" w:fill="auto"/>
            <w:vAlign w:val="bottom"/>
          </w:tcPr>
          <w:p w14:paraId="2E8150BA" w14:textId="1579375C" w:rsidR="001A3184" w:rsidRPr="00BD7AF9" w:rsidRDefault="001A3184" w:rsidP="002F47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D7AF9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5F8CAB12" w14:textId="39149BC6" w:rsidR="00F579AB" w:rsidRPr="00F579AB" w:rsidRDefault="00F579AB" w:rsidP="005E3A63">
      <w:pPr>
        <w:ind w:left="426" w:hanging="426"/>
      </w:pPr>
    </w:p>
    <w:sectPr w:rsidR="00F579AB" w:rsidRPr="00F579AB" w:rsidSect="005E3A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097DB" w14:textId="77777777" w:rsidR="00825FD7" w:rsidRDefault="00825FD7" w:rsidP="005060D9">
      <w:r>
        <w:separator/>
      </w:r>
    </w:p>
  </w:endnote>
  <w:endnote w:type="continuationSeparator" w:id="0">
    <w:p w14:paraId="7D374700" w14:textId="77777777" w:rsidR="00825FD7" w:rsidRDefault="00825FD7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60182" w14:textId="77777777" w:rsidR="00825FD7" w:rsidRDefault="00825FD7" w:rsidP="005060D9">
      <w:r>
        <w:separator/>
      </w:r>
    </w:p>
  </w:footnote>
  <w:footnote w:type="continuationSeparator" w:id="0">
    <w:p w14:paraId="6D6D7498" w14:textId="77777777" w:rsidR="00825FD7" w:rsidRDefault="00825FD7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515FE"/>
    <w:multiLevelType w:val="hybridMultilevel"/>
    <w:tmpl w:val="C366A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CB6"/>
    <w:multiLevelType w:val="hybridMultilevel"/>
    <w:tmpl w:val="4E3E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60767C"/>
    <w:multiLevelType w:val="hybridMultilevel"/>
    <w:tmpl w:val="98043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751BE8"/>
    <w:multiLevelType w:val="hybridMultilevel"/>
    <w:tmpl w:val="7C10FA6E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ADF708E"/>
    <w:multiLevelType w:val="hybridMultilevel"/>
    <w:tmpl w:val="2F2A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73E0326"/>
    <w:multiLevelType w:val="hybridMultilevel"/>
    <w:tmpl w:val="0C7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7"/>
  </w:num>
  <w:num w:numId="12">
    <w:abstractNumId w:val="5"/>
  </w:num>
  <w:num w:numId="13">
    <w:abstractNumId w:val="3"/>
  </w:num>
  <w:num w:numId="1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9"/>
    <w:rsid w:val="00010690"/>
    <w:rsid w:val="000113C4"/>
    <w:rsid w:val="00015E89"/>
    <w:rsid w:val="00016B27"/>
    <w:rsid w:val="0002100D"/>
    <w:rsid w:val="00025397"/>
    <w:rsid w:val="00025430"/>
    <w:rsid w:val="000340F5"/>
    <w:rsid w:val="00037F09"/>
    <w:rsid w:val="00040376"/>
    <w:rsid w:val="00040584"/>
    <w:rsid w:val="00040B46"/>
    <w:rsid w:val="0004786D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13E6"/>
    <w:rsid w:val="000E1AE5"/>
    <w:rsid w:val="000E6D5D"/>
    <w:rsid w:val="000E718E"/>
    <w:rsid w:val="000F3B34"/>
    <w:rsid w:val="00107F57"/>
    <w:rsid w:val="001116A5"/>
    <w:rsid w:val="001171AF"/>
    <w:rsid w:val="00124D4C"/>
    <w:rsid w:val="00124F3F"/>
    <w:rsid w:val="00150FB1"/>
    <w:rsid w:val="001538B8"/>
    <w:rsid w:val="0015454E"/>
    <w:rsid w:val="00162A45"/>
    <w:rsid w:val="00162C73"/>
    <w:rsid w:val="00164394"/>
    <w:rsid w:val="0016787E"/>
    <w:rsid w:val="00174654"/>
    <w:rsid w:val="001824A2"/>
    <w:rsid w:val="00187224"/>
    <w:rsid w:val="001955EA"/>
    <w:rsid w:val="00196B29"/>
    <w:rsid w:val="001A3184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670C"/>
    <w:rsid w:val="001E7F9B"/>
    <w:rsid w:val="001F2549"/>
    <w:rsid w:val="00201B8D"/>
    <w:rsid w:val="00202452"/>
    <w:rsid w:val="00206E77"/>
    <w:rsid w:val="00211EBD"/>
    <w:rsid w:val="00213F4E"/>
    <w:rsid w:val="0021404D"/>
    <w:rsid w:val="00214176"/>
    <w:rsid w:val="00220539"/>
    <w:rsid w:val="00222643"/>
    <w:rsid w:val="00226BA9"/>
    <w:rsid w:val="00227729"/>
    <w:rsid w:val="00241C13"/>
    <w:rsid w:val="00244A81"/>
    <w:rsid w:val="00245F52"/>
    <w:rsid w:val="00246345"/>
    <w:rsid w:val="002479AA"/>
    <w:rsid w:val="00262C87"/>
    <w:rsid w:val="002747E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3B50"/>
    <w:rsid w:val="002D57BA"/>
    <w:rsid w:val="002D77DC"/>
    <w:rsid w:val="002E2B04"/>
    <w:rsid w:val="002F4303"/>
    <w:rsid w:val="002F4737"/>
    <w:rsid w:val="002F51A3"/>
    <w:rsid w:val="002F54DF"/>
    <w:rsid w:val="003001AD"/>
    <w:rsid w:val="00300657"/>
    <w:rsid w:val="00301C93"/>
    <w:rsid w:val="00327C96"/>
    <w:rsid w:val="00332881"/>
    <w:rsid w:val="00332A77"/>
    <w:rsid w:val="0036693A"/>
    <w:rsid w:val="00372A80"/>
    <w:rsid w:val="003735F5"/>
    <w:rsid w:val="00381419"/>
    <w:rsid w:val="00381450"/>
    <w:rsid w:val="0038285E"/>
    <w:rsid w:val="00383699"/>
    <w:rsid w:val="00386F3B"/>
    <w:rsid w:val="00393C27"/>
    <w:rsid w:val="003A0E9F"/>
    <w:rsid w:val="003A1491"/>
    <w:rsid w:val="003A2511"/>
    <w:rsid w:val="003A3B64"/>
    <w:rsid w:val="003B2FD5"/>
    <w:rsid w:val="003B3449"/>
    <w:rsid w:val="003B47DB"/>
    <w:rsid w:val="003B62A6"/>
    <w:rsid w:val="003C4F7A"/>
    <w:rsid w:val="003C6236"/>
    <w:rsid w:val="003C7F96"/>
    <w:rsid w:val="003D0130"/>
    <w:rsid w:val="003D0D44"/>
    <w:rsid w:val="003D4981"/>
    <w:rsid w:val="003E43F2"/>
    <w:rsid w:val="003E49AA"/>
    <w:rsid w:val="003F226F"/>
    <w:rsid w:val="003F3202"/>
    <w:rsid w:val="003F7527"/>
    <w:rsid w:val="003F78CD"/>
    <w:rsid w:val="003F7A70"/>
    <w:rsid w:val="00407E4A"/>
    <w:rsid w:val="004113EA"/>
    <w:rsid w:val="00415F14"/>
    <w:rsid w:val="0042675E"/>
    <w:rsid w:val="00431F25"/>
    <w:rsid w:val="004323C9"/>
    <w:rsid w:val="00436A7B"/>
    <w:rsid w:val="00441D5F"/>
    <w:rsid w:val="004420A6"/>
    <w:rsid w:val="00443B41"/>
    <w:rsid w:val="00447158"/>
    <w:rsid w:val="0046211B"/>
    <w:rsid w:val="00462FB8"/>
    <w:rsid w:val="00466B40"/>
    <w:rsid w:val="004814BF"/>
    <w:rsid w:val="004829A6"/>
    <w:rsid w:val="00483E5B"/>
    <w:rsid w:val="00491998"/>
    <w:rsid w:val="004951BA"/>
    <w:rsid w:val="00497E75"/>
    <w:rsid w:val="004A11CA"/>
    <w:rsid w:val="004A64AE"/>
    <w:rsid w:val="004B03CA"/>
    <w:rsid w:val="004B187A"/>
    <w:rsid w:val="004B7E61"/>
    <w:rsid w:val="004C30C7"/>
    <w:rsid w:val="004D2536"/>
    <w:rsid w:val="004D5ABD"/>
    <w:rsid w:val="004E4157"/>
    <w:rsid w:val="004E6B9A"/>
    <w:rsid w:val="00501FAE"/>
    <w:rsid w:val="005060D9"/>
    <w:rsid w:val="00506A93"/>
    <w:rsid w:val="005169CF"/>
    <w:rsid w:val="00520DFB"/>
    <w:rsid w:val="00521524"/>
    <w:rsid w:val="00533526"/>
    <w:rsid w:val="00540DB2"/>
    <w:rsid w:val="00542F5B"/>
    <w:rsid w:val="00544654"/>
    <w:rsid w:val="00547255"/>
    <w:rsid w:val="00550D16"/>
    <w:rsid w:val="00552B80"/>
    <w:rsid w:val="00555DDA"/>
    <w:rsid w:val="00560114"/>
    <w:rsid w:val="0056623D"/>
    <w:rsid w:val="005671B0"/>
    <w:rsid w:val="00567AA0"/>
    <w:rsid w:val="0057503C"/>
    <w:rsid w:val="00576F38"/>
    <w:rsid w:val="00580ED1"/>
    <w:rsid w:val="00581F35"/>
    <w:rsid w:val="00583C57"/>
    <w:rsid w:val="00585B83"/>
    <w:rsid w:val="00586C20"/>
    <w:rsid w:val="005962AB"/>
    <w:rsid w:val="005B1E0E"/>
    <w:rsid w:val="005B33E0"/>
    <w:rsid w:val="005D4C53"/>
    <w:rsid w:val="005E3A63"/>
    <w:rsid w:val="005E780E"/>
    <w:rsid w:val="005F38EB"/>
    <w:rsid w:val="005F3BC9"/>
    <w:rsid w:val="005F641E"/>
    <w:rsid w:val="006020BB"/>
    <w:rsid w:val="00602549"/>
    <w:rsid w:val="0061189C"/>
    <w:rsid w:val="00614AB8"/>
    <w:rsid w:val="00617579"/>
    <w:rsid w:val="00634251"/>
    <w:rsid w:val="00635EB4"/>
    <w:rsid w:val="00637887"/>
    <w:rsid w:val="00640A1F"/>
    <w:rsid w:val="00644E7E"/>
    <w:rsid w:val="006475C4"/>
    <w:rsid w:val="00654BC4"/>
    <w:rsid w:val="0066470C"/>
    <w:rsid w:val="00673CA3"/>
    <w:rsid w:val="00675C33"/>
    <w:rsid w:val="0068223F"/>
    <w:rsid w:val="0068296C"/>
    <w:rsid w:val="00683D13"/>
    <w:rsid w:val="00693A63"/>
    <w:rsid w:val="00695215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5B99"/>
    <w:rsid w:val="0072075A"/>
    <w:rsid w:val="00721964"/>
    <w:rsid w:val="0073008A"/>
    <w:rsid w:val="00734E7E"/>
    <w:rsid w:val="007373EC"/>
    <w:rsid w:val="00740E47"/>
    <w:rsid w:val="0074122F"/>
    <w:rsid w:val="007451DD"/>
    <w:rsid w:val="00754C57"/>
    <w:rsid w:val="00755348"/>
    <w:rsid w:val="00756A4A"/>
    <w:rsid w:val="00765901"/>
    <w:rsid w:val="00765EB4"/>
    <w:rsid w:val="0077011C"/>
    <w:rsid w:val="007743EF"/>
    <w:rsid w:val="007773F0"/>
    <w:rsid w:val="00780032"/>
    <w:rsid w:val="007825A6"/>
    <w:rsid w:val="00786D9F"/>
    <w:rsid w:val="00791F29"/>
    <w:rsid w:val="007922B7"/>
    <w:rsid w:val="007A45B1"/>
    <w:rsid w:val="007A52A3"/>
    <w:rsid w:val="007A53C5"/>
    <w:rsid w:val="007B0619"/>
    <w:rsid w:val="007B0E21"/>
    <w:rsid w:val="007B2B4A"/>
    <w:rsid w:val="007B56A9"/>
    <w:rsid w:val="007B586A"/>
    <w:rsid w:val="007C1772"/>
    <w:rsid w:val="007C2F63"/>
    <w:rsid w:val="007C39FB"/>
    <w:rsid w:val="007C3D18"/>
    <w:rsid w:val="007D0389"/>
    <w:rsid w:val="007E61D8"/>
    <w:rsid w:val="007E6C34"/>
    <w:rsid w:val="007E7065"/>
    <w:rsid w:val="007F12E7"/>
    <w:rsid w:val="007F4A50"/>
    <w:rsid w:val="007F5E19"/>
    <w:rsid w:val="00815666"/>
    <w:rsid w:val="00817FD2"/>
    <w:rsid w:val="00820B53"/>
    <w:rsid w:val="00821EC9"/>
    <w:rsid w:val="00825F34"/>
    <w:rsid w:val="00825FD7"/>
    <w:rsid w:val="00836E95"/>
    <w:rsid w:val="00843FBC"/>
    <w:rsid w:val="008462D8"/>
    <w:rsid w:val="00847D70"/>
    <w:rsid w:val="008500E5"/>
    <w:rsid w:val="00851187"/>
    <w:rsid w:val="008531A6"/>
    <w:rsid w:val="0085794C"/>
    <w:rsid w:val="00860479"/>
    <w:rsid w:val="00862E75"/>
    <w:rsid w:val="00870F21"/>
    <w:rsid w:val="008718AA"/>
    <w:rsid w:val="00871963"/>
    <w:rsid w:val="008719FC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089A"/>
    <w:rsid w:val="008D1B28"/>
    <w:rsid w:val="008D3BBA"/>
    <w:rsid w:val="008E232B"/>
    <w:rsid w:val="008F02F1"/>
    <w:rsid w:val="008F5B17"/>
    <w:rsid w:val="00903006"/>
    <w:rsid w:val="00905127"/>
    <w:rsid w:val="0090575F"/>
    <w:rsid w:val="00906841"/>
    <w:rsid w:val="00914ADF"/>
    <w:rsid w:val="00914B46"/>
    <w:rsid w:val="00916724"/>
    <w:rsid w:val="00931ED4"/>
    <w:rsid w:val="00934DE6"/>
    <w:rsid w:val="00940FA6"/>
    <w:rsid w:val="00941CFC"/>
    <w:rsid w:val="0094223A"/>
    <w:rsid w:val="009475AC"/>
    <w:rsid w:val="0094789B"/>
    <w:rsid w:val="009522C8"/>
    <w:rsid w:val="0095502D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D3DBE"/>
    <w:rsid w:val="009E69C8"/>
    <w:rsid w:val="009E769C"/>
    <w:rsid w:val="009F0197"/>
    <w:rsid w:val="00A04E8A"/>
    <w:rsid w:val="00A0549C"/>
    <w:rsid w:val="00A0681B"/>
    <w:rsid w:val="00A07C00"/>
    <w:rsid w:val="00A111EC"/>
    <w:rsid w:val="00A14BF3"/>
    <w:rsid w:val="00A21CD4"/>
    <w:rsid w:val="00A2251F"/>
    <w:rsid w:val="00A22F3A"/>
    <w:rsid w:val="00A23E6E"/>
    <w:rsid w:val="00A263F5"/>
    <w:rsid w:val="00A269FE"/>
    <w:rsid w:val="00A343CC"/>
    <w:rsid w:val="00A349CE"/>
    <w:rsid w:val="00A51CB9"/>
    <w:rsid w:val="00A52ACF"/>
    <w:rsid w:val="00A62D52"/>
    <w:rsid w:val="00A67C9A"/>
    <w:rsid w:val="00A67D70"/>
    <w:rsid w:val="00A71C0B"/>
    <w:rsid w:val="00A745B7"/>
    <w:rsid w:val="00A803E1"/>
    <w:rsid w:val="00A82BB0"/>
    <w:rsid w:val="00A84C5A"/>
    <w:rsid w:val="00A9105A"/>
    <w:rsid w:val="00A94017"/>
    <w:rsid w:val="00AA2B4E"/>
    <w:rsid w:val="00AA5A9D"/>
    <w:rsid w:val="00AC321B"/>
    <w:rsid w:val="00AC43B4"/>
    <w:rsid w:val="00AD3663"/>
    <w:rsid w:val="00AD5FA7"/>
    <w:rsid w:val="00AE5CE7"/>
    <w:rsid w:val="00AF0ABC"/>
    <w:rsid w:val="00AF7C30"/>
    <w:rsid w:val="00B000AB"/>
    <w:rsid w:val="00B12F61"/>
    <w:rsid w:val="00B171E8"/>
    <w:rsid w:val="00B253A1"/>
    <w:rsid w:val="00B360B5"/>
    <w:rsid w:val="00B46154"/>
    <w:rsid w:val="00B57D31"/>
    <w:rsid w:val="00B62D54"/>
    <w:rsid w:val="00B70AB7"/>
    <w:rsid w:val="00B8322E"/>
    <w:rsid w:val="00B86ACD"/>
    <w:rsid w:val="00B90814"/>
    <w:rsid w:val="00B926B0"/>
    <w:rsid w:val="00B93E89"/>
    <w:rsid w:val="00B96BCB"/>
    <w:rsid w:val="00BA108C"/>
    <w:rsid w:val="00BC108D"/>
    <w:rsid w:val="00BC1C3B"/>
    <w:rsid w:val="00BC34DB"/>
    <w:rsid w:val="00BD48F6"/>
    <w:rsid w:val="00BD4B5C"/>
    <w:rsid w:val="00BE21B0"/>
    <w:rsid w:val="00BE5455"/>
    <w:rsid w:val="00BF36E1"/>
    <w:rsid w:val="00C03028"/>
    <w:rsid w:val="00C113C6"/>
    <w:rsid w:val="00C11728"/>
    <w:rsid w:val="00C118F5"/>
    <w:rsid w:val="00C1397D"/>
    <w:rsid w:val="00C245C9"/>
    <w:rsid w:val="00C30DD4"/>
    <w:rsid w:val="00C52947"/>
    <w:rsid w:val="00C541BA"/>
    <w:rsid w:val="00C546AC"/>
    <w:rsid w:val="00C60809"/>
    <w:rsid w:val="00C615DD"/>
    <w:rsid w:val="00C6180E"/>
    <w:rsid w:val="00C61998"/>
    <w:rsid w:val="00C6200E"/>
    <w:rsid w:val="00C70AE7"/>
    <w:rsid w:val="00C81EB9"/>
    <w:rsid w:val="00C931CB"/>
    <w:rsid w:val="00C949D7"/>
    <w:rsid w:val="00C959DD"/>
    <w:rsid w:val="00CA3EB7"/>
    <w:rsid w:val="00CA77CE"/>
    <w:rsid w:val="00CA7D04"/>
    <w:rsid w:val="00CA7D6A"/>
    <w:rsid w:val="00CB006D"/>
    <w:rsid w:val="00CB220A"/>
    <w:rsid w:val="00CC1774"/>
    <w:rsid w:val="00CC2AD9"/>
    <w:rsid w:val="00CC63D7"/>
    <w:rsid w:val="00CC69B1"/>
    <w:rsid w:val="00CD3D62"/>
    <w:rsid w:val="00CD61A0"/>
    <w:rsid w:val="00CD7761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3617"/>
    <w:rsid w:val="00D478AB"/>
    <w:rsid w:val="00D5090A"/>
    <w:rsid w:val="00D523D3"/>
    <w:rsid w:val="00D54382"/>
    <w:rsid w:val="00D647CC"/>
    <w:rsid w:val="00D65DF5"/>
    <w:rsid w:val="00D712FF"/>
    <w:rsid w:val="00D748E2"/>
    <w:rsid w:val="00D74D6F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1FC7"/>
    <w:rsid w:val="00DF2AB3"/>
    <w:rsid w:val="00DF66F9"/>
    <w:rsid w:val="00DF7FB2"/>
    <w:rsid w:val="00E00460"/>
    <w:rsid w:val="00E0279F"/>
    <w:rsid w:val="00E057C9"/>
    <w:rsid w:val="00E14F7D"/>
    <w:rsid w:val="00E2039C"/>
    <w:rsid w:val="00E239A4"/>
    <w:rsid w:val="00E255FB"/>
    <w:rsid w:val="00E33C47"/>
    <w:rsid w:val="00E433CE"/>
    <w:rsid w:val="00E469B9"/>
    <w:rsid w:val="00E56CB8"/>
    <w:rsid w:val="00E60C1D"/>
    <w:rsid w:val="00E61CEC"/>
    <w:rsid w:val="00E62E0B"/>
    <w:rsid w:val="00E67DE8"/>
    <w:rsid w:val="00E72A1D"/>
    <w:rsid w:val="00E834C6"/>
    <w:rsid w:val="00E8517F"/>
    <w:rsid w:val="00E874F7"/>
    <w:rsid w:val="00E91130"/>
    <w:rsid w:val="00E91D60"/>
    <w:rsid w:val="00E93FC6"/>
    <w:rsid w:val="00EA081B"/>
    <w:rsid w:val="00EA3912"/>
    <w:rsid w:val="00EA3D6F"/>
    <w:rsid w:val="00EA75F4"/>
    <w:rsid w:val="00EB2FE0"/>
    <w:rsid w:val="00ED03BA"/>
    <w:rsid w:val="00ED57AE"/>
    <w:rsid w:val="00ED6328"/>
    <w:rsid w:val="00ED6A10"/>
    <w:rsid w:val="00EE0695"/>
    <w:rsid w:val="00EE2024"/>
    <w:rsid w:val="00EE65FA"/>
    <w:rsid w:val="00F02525"/>
    <w:rsid w:val="00F04E7E"/>
    <w:rsid w:val="00F1355D"/>
    <w:rsid w:val="00F178B0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675DB"/>
    <w:rsid w:val="00F74972"/>
    <w:rsid w:val="00F77C9B"/>
    <w:rsid w:val="00F8309E"/>
    <w:rsid w:val="00F84A9D"/>
    <w:rsid w:val="00F8554B"/>
    <w:rsid w:val="00FA13AC"/>
    <w:rsid w:val="00FA4B3A"/>
    <w:rsid w:val="00FA5C08"/>
    <w:rsid w:val="00FB443D"/>
    <w:rsid w:val="00FC1A6B"/>
    <w:rsid w:val="00FC1CBE"/>
    <w:rsid w:val="00FC51CC"/>
    <w:rsid w:val="00FC6BBF"/>
    <w:rsid w:val="00FD11DC"/>
    <w:rsid w:val="00FD4DEA"/>
    <w:rsid w:val="00FD6B8B"/>
    <w:rsid w:val="00FD6C07"/>
    <w:rsid w:val="00FE0480"/>
    <w:rsid w:val="00FE0D77"/>
    <w:rsid w:val="00FE2262"/>
    <w:rsid w:val="00FE3AF8"/>
    <w:rsid w:val="00FF2246"/>
    <w:rsid w:val="00FF4904"/>
    <w:rsid w:val="00FF53F6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9BC4"/>
  <w15:docId w15:val="{00280CA7-D44B-4CE2-9B0C-8177E399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6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6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6"/>
      </w:numPr>
      <w:spacing w:before="200"/>
      <w:outlineLvl w:val="2"/>
    </w:pPr>
    <w:rPr>
      <w:rFonts w:ascii="Cambria" w:eastAsia="SimSun" w:hAnsi="Cambria"/>
      <w:b/>
      <w:bCs/>
      <w:sz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6"/>
      </w:numPr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6"/>
      </w:numPr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6"/>
      </w:numPr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6"/>
      </w:numPr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6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6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  <w:lang w:val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Название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 w:val="x-none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 w:val="x-none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 w:val="x-none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 w:val="x-none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 w:val="x-none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s1">
    <w:name w:val="s_1"/>
    <w:basedOn w:val="a"/>
    <w:rsid w:val="00386F3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9A606-E1B7-4952-B06E-FE7654C6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viro</Company>
  <LinksUpToDate>false</LinksUpToDate>
  <CharactersWithSpaces>19005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User248-1</dc:creator>
  <cp:lastModifiedBy>Администратор</cp:lastModifiedBy>
  <cp:revision>8</cp:revision>
  <cp:lastPrinted>2021-06-03T06:54:00Z</cp:lastPrinted>
  <dcterms:created xsi:type="dcterms:W3CDTF">2023-08-22T06:26:00Z</dcterms:created>
  <dcterms:modified xsi:type="dcterms:W3CDTF">2023-08-29T06:26:00Z</dcterms:modified>
</cp:coreProperties>
</file>